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551B1C" w:rsidRDefault="00551B1C" w:rsidP="00551B1C">
            <w:pPr>
              <w:pStyle w:val="Rientrocorpodeltesto31"/>
              <w:spacing w:after="0" w:line="360" w:lineRule="auto"/>
              <w:jc w:val="both"/>
              <w:rPr>
                <w:b/>
                <w:lang w:val="it-IT"/>
              </w:rPr>
            </w:pPr>
            <w:r w:rsidRPr="005B7DFF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Pr="00F62520">
              <w:rPr>
                <w:b/>
                <w:lang w:val="it-IT"/>
              </w:rPr>
              <w:t xml:space="preserve">AOV/SUA-L </w:t>
            </w:r>
            <w:r>
              <w:rPr>
                <w:b/>
                <w:lang w:val="it-IT"/>
              </w:rPr>
              <w:t>012</w:t>
            </w:r>
            <w:r w:rsidRPr="00402B24">
              <w:rPr>
                <w:b/>
                <w:lang w:val="it-IT"/>
              </w:rPr>
              <w:t>/</w:t>
            </w:r>
            <w:r>
              <w:rPr>
                <w:b/>
                <w:lang w:val="it-IT"/>
              </w:rPr>
              <w:t>2018</w:t>
            </w:r>
          </w:p>
          <w:p w:rsidR="00551B1C" w:rsidRDefault="00551B1C" w:rsidP="00551B1C">
            <w:pPr>
              <w:pStyle w:val="Rientrocorpodeltesto31"/>
              <w:spacing w:after="0" w:line="360" w:lineRule="auto"/>
              <w:jc w:val="both"/>
              <w:rPr>
                <w:b/>
                <w:bCs/>
                <w:sz w:val="18"/>
                <w:szCs w:val="18"/>
                <w:lang w:val="it-IT"/>
              </w:rPr>
            </w:pPr>
            <w:r w:rsidRPr="003743C0">
              <w:rPr>
                <w:b/>
                <w:bCs/>
                <w:sz w:val="18"/>
                <w:szCs w:val="18"/>
                <w:lang w:val="it-IT"/>
              </w:rPr>
              <w:t>Codice CIG: 745756949F</w:t>
            </w:r>
          </w:p>
          <w:p w:rsidR="00551B1C" w:rsidRDefault="00551B1C" w:rsidP="00551B1C">
            <w:pPr>
              <w:pStyle w:val="Rientrocorpodeltesto31"/>
              <w:spacing w:after="0" w:line="360" w:lineRule="auto"/>
              <w:jc w:val="both"/>
              <w:rPr>
                <w:b/>
                <w:lang w:val="it-IT"/>
              </w:rPr>
            </w:pPr>
            <w:r w:rsidRPr="003743C0">
              <w:rPr>
                <w:b/>
                <w:bCs/>
                <w:sz w:val="18"/>
                <w:szCs w:val="18"/>
                <w:lang w:val="it-IT"/>
              </w:rPr>
              <w:t>Codice CUP: B43B97000000003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Version</w:t>
            </w:r>
            <w:r w:rsidR="007A12C1" w:rsidRPr="003E306C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 xml:space="preserve">e </w:t>
            </w:r>
            <w:r w:rsidR="00A93EF2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03.04</w:t>
            </w:r>
            <w:r w:rsidR="007E0605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.2018</w:t>
            </w: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NormaleWeb"/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3E306C">
        <w:rPr>
          <w:rFonts w:ascii="Arial" w:hAnsi="Arial" w:cs="Arial"/>
          <w:sz w:val="18"/>
          <w:szCs w:val="18"/>
          <w:lang w:eastAsia="ar-SA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8960BD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8960BD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8960BD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8960BD">
        <w:rPr>
          <w:b/>
          <w:bCs/>
          <w:sz w:val="18"/>
          <w:szCs w:val="18"/>
          <w:lang w:val="it-IT"/>
        </w:rPr>
        <w:t xml:space="preserve">D.LGS. 50/2016 </w:t>
      </w:r>
      <w:r w:rsidR="0092138D" w:rsidRPr="008960BD">
        <w:rPr>
          <w:b/>
          <w:bCs/>
          <w:sz w:val="18"/>
          <w:szCs w:val="18"/>
          <w:lang w:val="it-IT"/>
        </w:rPr>
        <w:t>(si rinvia al comunicato ANAC del Presidente del 08.11.2017)</w:t>
      </w:r>
    </w:p>
    <w:p w:rsidR="00C5276D" w:rsidRPr="008960BD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>1. Nome: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cognome: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ruolo: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C.F.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date di nascita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luogo di nascita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>2. Nome: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cognome: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ruolo: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C.F.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date di nascita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luogo di nascita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3.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</w:p>
    <w:p w:rsidR="00C5276D" w:rsidRPr="008960B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 </w:t>
      </w:r>
    </w:p>
    <w:p w:rsidR="00C5276D" w:rsidRPr="008960B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8960B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8960BD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9" w:name="Controllo60"/>
    <w:bookmarkStart w:id="10" w:name="_Hlk509913898"/>
    <w:p w:rsidR="007A12C1" w:rsidRPr="008960BD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bookmarkEnd w:id="9"/>
      <w:r w:rsidRPr="008960BD">
        <w:rPr>
          <w:sz w:val="18"/>
          <w:szCs w:val="18"/>
          <w:lang w:val="it-IT"/>
        </w:rPr>
        <w:tab/>
        <w:t xml:space="preserve">che </w:t>
      </w:r>
      <w:r w:rsidRPr="008960BD">
        <w:rPr>
          <w:b/>
          <w:bCs/>
          <w:sz w:val="18"/>
          <w:szCs w:val="18"/>
          <w:lang w:val="it-IT"/>
        </w:rPr>
        <w:t xml:space="preserve">l’impresa dichiarante </w:t>
      </w:r>
      <w:r w:rsidRPr="008960BD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la Sede INPS di </w:t>
      </w:r>
      <w:r w:rsidRPr="008960BD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1" w:name="Testo85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1"/>
      <w:r w:rsidRPr="008960BD">
        <w:rPr>
          <w:sz w:val="18"/>
          <w:szCs w:val="18"/>
          <w:lang w:val="it-IT"/>
        </w:rPr>
        <w:t xml:space="preserve"> (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);  Via, piazza, ecc.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posizione n. </w:t>
      </w:r>
      <w:r w:rsidRPr="008960BD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2" w:name="Testo37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2"/>
      <w:r w:rsidRPr="008960BD">
        <w:rPr>
          <w:sz w:val="18"/>
          <w:szCs w:val="18"/>
          <w:lang w:val="it-IT"/>
        </w:rPr>
        <w:t xml:space="preserve">; n. di telefono </w:t>
      </w:r>
      <w:r w:rsidRPr="008960BD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3" w:name="Testo38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3"/>
      <w:r w:rsidRPr="008960BD">
        <w:rPr>
          <w:sz w:val="18"/>
          <w:szCs w:val="18"/>
          <w:lang w:val="it-IT"/>
        </w:rPr>
        <w:t xml:space="preserve">; n. di telefax </w:t>
      </w:r>
      <w:r w:rsidRPr="008960BD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4" w:name="Testo39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4"/>
      <w:r w:rsidRPr="008960BD">
        <w:rPr>
          <w:sz w:val="18"/>
          <w:szCs w:val="18"/>
          <w:lang w:val="it-IT"/>
        </w:rPr>
        <w:t xml:space="preserve">; PEC: </w:t>
      </w:r>
      <w:r w:rsidRPr="008960BD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5" w:name="Testo103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5"/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la Sede INAIL di </w:t>
      </w:r>
      <w:r w:rsidRPr="008960BD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6" w:name="Testo40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6"/>
      <w:r w:rsidRPr="008960BD">
        <w:rPr>
          <w:sz w:val="18"/>
          <w:szCs w:val="18"/>
          <w:lang w:val="it-IT"/>
        </w:rPr>
        <w:t xml:space="preserve"> (</w:t>
      </w:r>
      <w:r w:rsidRPr="008960BD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7" w:name="Testo41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7"/>
      <w:r w:rsidRPr="008960BD">
        <w:rPr>
          <w:sz w:val="18"/>
          <w:szCs w:val="18"/>
          <w:lang w:val="it-IT"/>
        </w:rPr>
        <w:t xml:space="preserve">);Via, piazza, ecc.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posizione n. </w:t>
      </w:r>
      <w:r w:rsidRPr="008960BD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n. di telefono </w:t>
      </w:r>
      <w:r w:rsidRPr="008960BD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n. di telefax </w:t>
      </w:r>
      <w:r w:rsidRPr="008960BD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PEC: </w:t>
      </w:r>
      <w:r w:rsidRPr="008960BD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(eventuale) la Cassa edile di </w:t>
      </w:r>
      <w:r w:rsidRPr="008960BD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(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);  Via, piazza, ecc.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lastRenderedPageBreak/>
        <w:t xml:space="preserve">posizione n. </w:t>
      </w:r>
      <w:r w:rsidRPr="008960BD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n. di telefono </w:t>
      </w:r>
      <w:r w:rsidRPr="008960BD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n. di telefax </w:t>
      </w:r>
      <w:r w:rsidRPr="008960BD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PEC: </w:t>
      </w:r>
      <w:r w:rsidRPr="008960BD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CCNL: </w:t>
      </w:r>
      <w:r w:rsidRPr="008960BD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8" w:name="Testo42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8"/>
      <w:r w:rsidRPr="008960BD">
        <w:rPr>
          <w:sz w:val="18"/>
          <w:szCs w:val="18"/>
          <w:lang w:val="it-IT"/>
        </w:rPr>
        <w:t xml:space="preserve">; </w:t>
      </w:r>
      <w:r w:rsidRPr="008960BD">
        <w:rPr>
          <w:sz w:val="18"/>
          <w:szCs w:val="18"/>
          <w:lang w:val="it-IT"/>
        </w:rPr>
        <w:tab/>
      </w:r>
      <w:r w:rsidRPr="008960BD">
        <w:rPr>
          <w:sz w:val="18"/>
          <w:szCs w:val="18"/>
          <w:lang w:val="it-IT"/>
        </w:rPr>
        <w:tab/>
      </w:r>
      <w:r w:rsidRPr="008960BD">
        <w:rPr>
          <w:sz w:val="18"/>
          <w:szCs w:val="18"/>
          <w:lang w:val="it-IT"/>
        </w:rPr>
        <w:tab/>
      </w:r>
      <w:r w:rsidRPr="008960BD">
        <w:rPr>
          <w:sz w:val="18"/>
          <w:szCs w:val="18"/>
          <w:lang w:val="it-IT"/>
        </w:rPr>
        <w:tab/>
        <w:t xml:space="preserve">n. dipendenti: </w:t>
      </w:r>
      <w:r w:rsidRPr="008960BD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19" w:name="Testo43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19"/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8960BD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Sede operativa: </w:t>
      </w:r>
      <w:r w:rsidRPr="008960BD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0" w:name="Testo44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0"/>
      <w:r w:rsidRPr="008960BD">
        <w:rPr>
          <w:sz w:val="18"/>
          <w:szCs w:val="18"/>
          <w:lang w:val="it-IT"/>
        </w:rPr>
        <w:t>;</w:t>
      </w:r>
    </w:p>
    <w:bookmarkEnd w:id="10"/>
    <w:p w:rsidR="007A12C1" w:rsidRPr="008960BD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8960BD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8960BD">
        <w:rPr>
          <w:sz w:val="18"/>
          <w:szCs w:val="18"/>
          <w:lang w:val="it-IT"/>
        </w:rPr>
        <w:t xml:space="preserve">soci lavoratori </w:t>
      </w:r>
      <w:r w:rsidRPr="008960BD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1) nome </w:t>
      </w:r>
      <w:bookmarkStart w:id="21" w:name="Text1"/>
      <w:r w:rsidRPr="008960BD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1"/>
      <w:r w:rsidRPr="008960BD">
        <w:rPr>
          <w:sz w:val="18"/>
          <w:szCs w:val="18"/>
          <w:lang w:val="it-IT"/>
        </w:rPr>
        <w:t>, cognome</w:t>
      </w:r>
      <w:bookmarkStart w:id="22" w:name="Text2"/>
      <w:r w:rsidRPr="008960BD">
        <w:rPr>
          <w:sz w:val="18"/>
          <w:szCs w:val="18"/>
          <w:lang w:val="it-IT"/>
        </w:rPr>
        <w:t xml:space="preserve"> </w:t>
      </w:r>
      <w:r w:rsidRPr="008960BD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2"/>
      <w:r w:rsidRPr="008960BD">
        <w:rPr>
          <w:sz w:val="18"/>
          <w:szCs w:val="18"/>
          <w:lang w:val="it-IT"/>
        </w:rPr>
        <w:t>; codice fiscale</w:t>
      </w:r>
      <w:bookmarkStart w:id="23" w:name="Text3"/>
      <w:r w:rsidRPr="008960BD">
        <w:rPr>
          <w:sz w:val="18"/>
          <w:szCs w:val="18"/>
          <w:lang w:val="it-IT"/>
        </w:rPr>
        <w:t xml:space="preserve"> </w:t>
      </w:r>
      <w:r w:rsidRPr="008960BD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3"/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la Sede INPS, gestione separata, di </w:t>
      </w:r>
      <w:bookmarkStart w:id="24" w:name="Text4"/>
      <w:r w:rsidRPr="008960BD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4"/>
      <w:r w:rsidRPr="008960BD">
        <w:rPr>
          <w:sz w:val="18"/>
          <w:szCs w:val="18"/>
          <w:lang w:val="it-IT"/>
        </w:rPr>
        <w:t xml:space="preserve"> (</w:t>
      </w:r>
      <w:bookmarkStart w:id="25" w:name="Text5"/>
      <w:r w:rsidRPr="008960BD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5"/>
      <w:r w:rsidRPr="008960BD">
        <w:rPr>
          <w:sz w:val="18"/>
          <w:szCs w:val="18"/>
          <w:lang w:val="it-IT"/>
        </w:rPr>
        <w:t xml:space="preserve">); Via, piazza, ecc. </w:t>
      </w:r>
      <w:bookmarkStart w:id="26" w:name="Text6"/>
      <w:r w:rsidRPr="008960BD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6"/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posizione n. </w:t>
      </w:r>
      <w:bookmarkStart w:id="27" w:name="Text7"/>
      <w:r w:rsidRPr="008960BD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7"/>
      <w:r w:rsidRPr="008960BD">
        <w:rPr>
          <w:sz w:val="18"/>
          <w:szCs w:val="18"/>
          <w:lang w:val="it-IT"/>
        </w:rPr>
        <w:t xml:space="preserve">; n. di telefono </w:t>
      </w:r>
      <w:bookmarkStart w:id="28" w:name="Text8"/>
      <w:r w:rsidRPr="008960BD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8"/>
      <w:r w:rsidRPr="008960BD">
        <w:rPr>
          <w:sz w:val="18"/>
          <w:szCs w:val="18"/>
          <w:lang w:val="it-IT"/>
        </w:rPr>
        <w:t xml:space="preserve">; n. di telefax </w:t>
      </w:r>
      <w:bookmarkStart w:id="29" w:name="Text9"/>
      <w:r w:rsidRPr="008960BD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29"/>
      <w:r w:rsidRPr="008960BD">
        <w:rPr>
          <w:sz w:val="18"/>
          <w:szCs w:val="18"/>
          <w:lang w:val="it-IT"/>
        </w:rPr>
        <w:t xml:space="preserve">; PEC: </w:t>
      </w:r>
      <w:bookmarkStart w:id="30" w:name="Text10"/>
      <w:r w:rsidRPr="008960BD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0"/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la Sede INAIL di </w:t>
      </w:r>
      <w:bookmarkStart w:id="31" w:name="Text11"/>
      <w:r w:rsidRPr="008960BD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1"/>
      <w:r w:rsidRPr="008960BD">
        <w:rPr>
          <w:sz w:val="18"/>
          <w:szCs w:val="18"/>
          <w:lang w:val="it-IT"/>
        </w:rPr>
        <w:t xml:space="preserve"> (</w:t>
      </w:r>
      <w:bookmarkStart w:id="32" w:name="Text12"/>
      <w:r w:rsidRPr="008960BD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2"/>
      <w:r w:rsidRPr="008960BD">
        <w:rPr>
          <w:sz w:val="18"/>
          <w:szCs w:val="18"/>
          <w:lang w:val="it-IT"/>
        </w:rPr>
        <w:t xml:space="preserve">); Via, piazza, ecc. </w:t>
      </w:r>
      <w:bookmarkStart w:id="33" w:name="Text13"/>
      <w:r w:rsidRPr="008960BD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3"/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posizione n. </w:t>
      </w:r>
      <w:bookmarkStart w:id="34" w:name="Text14"/>
      <w:r w:rsidRPr="008960BD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4"/>
      <w:r w:rsidRPr="008960BD">
        <w:rPr>
          <w:sz w:val="18"/>
          <w:szCs w:val="18"/>
          <w:lang w:val="it-IT"/>
        </w:rPr>
        <w:t xml:space="preserve">; n. di telefono </w:t>
      </w:r>
      <w:bookmarkStart w:id="35" w:name="Text15"/>
      <w:r w:rsidRPr="008960BD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5"/>
      <w:r w:rsidRPr="008960BD">
        <w:rPr>
          <w:sz w:val="18"/>
          <w:szCs w:val="18"/>
          <w:lang w:val="it-IT"/>
        </w:rPr>
        <w:t xml:space="preserve">; n. di telefax </w:t>
      </w:r>
      <w:bookmarkStart w:id="36" w:name="Text16"/>
      <w:r w:rsidRPr="008960BD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6"/>
      <w:r w:rsidRPr="008960BD">
        <w:rPr>
          <w:sz w:val="18"/>
          <w:szCs w:val="18"/>
          <w:lang w:val="it-IT"/>
        </w:rPr>
        <w:t xml:space="preserve">; PEC: </w:t>
      </w:r>
      <w:bookmarkStart w:id="37" w:name="Text21"/>
      <w:r w:rsidRPr="008960BD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7"/>
      <w:r w:rsidRPr="008960BD">
        <w:rPr>
          <w:sz w:val="18"/>
          <w:szCs w:val="18"/>
          <w:lang w:val="it-IT"/>
        </w:rPr>
        <w:t xml:space="preserve">; </w:t>
      </w: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>e/o</w:t>
      </w: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Cassa professionale </w:t>
      </w:r>
      <w:bookmarkStart w:id="38" w:name="Text17"/>
      <w:r w:rsidRPr="008960BD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8"/>
    </w:p>
    <w:p w:rsidR="007A12C1" w:rsidRPr="008960BD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n. di iscrizione </w:t>
      </w:r>
      <w:r w:rsidRPr="008960BD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39" w:name="Text20"/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39"/>
      <w:r w:rsidRPr="008960BD">
        <w:rPr>
          <w:sz w:val="18"/>
          <w:szCs w:val="18"/>
          <w:lang w:val="it-IT"/>
        </w:rPr>
        <w:t xml:space="preserve"> ed anno di iscrizione alla cassa previdenziale</w:t>
      </w:r>
      <w:bookmarkStart w:id="40" w:name="Text19"/>
      <w:r w:rsidRPr="008960BD">
        <w:rPr>
          <w:sz w:val="18"/>
          <w:szCs w:val="18"/>
          <w:lang w:val="it-IT"/>
        </w:rPr>
        <w:t xml:space="preserve"> </w:t>
      </w:r>
      <w:r w:rsidRPr="008960BD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bookmarkEnd w:id="40"/>
    </w:p>
    <w:p w:rsidR="00AC6B55" w:rsidRPr="008960BD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</w:p>
    <w:p w:rsidR="00AC6B55" w:rsidRPr="008960BD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8960BD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8960BD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8960BD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1" w:name="Text22"/>
      <w:r w:rsidRPr="008960BD">
        <w:rPr>
          <w:lang w:val="it-IT"/>
        </w:rPr>
        <w:instrText xml:space="preserve"> FORMTEXT </w:instrText>
      </w:r>
      <w:r w:rsidRPr="008960BD">
        <w:rPr>
          <w:lang w:val="it-IT"/>
        </w:rPr>
      </w:r>
      <w:r w:rsidRPr="008960BD">
        <w:rPr>
          <w:lang w:val="it-IT"/>
        </w:rPr>
        <w:fldChar w:fldCharType="separate"/>
      </w:r>
      <w:r w:rsidRPr="008960BD">
        <w:rPr>
          <w:noProof/>
          <w:lang w:val="it-IT"/>
        </w:rPr>
        <w:t> </w:t>
      </w:r>
      <w:r w:rsidRPr="008960BD">
        <w:rPr>
          <w:noProof/>
          <w:lang w:val="it-IT"/>
        </w:rPr>
        <w:t> </w:t>
      </w:r>
      <w:r w:rsidRPr="008960BD">
        <w:rPr>
          <w:noProof/>
          <w:lang w:val="it-IT"/>
        </w:rPr>
        <w:t> </w:t>
      </w:r>
      <w:r w:rsidRPr="008960BD">
        <w:rPr>
          <w:noProof/>
          <w:lang w:val="it-IT"/>
        </w:rPr>
        <w:t> </w:t>
      </w:r>
      <w:r w:rsidRPr="008960BD">
        <w:rPr>
          <w:noProof/>
          <w:lang w:val="it-IT"/>
        </w:rPr>
        <w:t> </w:t>
      </w:r>
      <w:r w:rsidRPr="008960BD">
        <w:rPr>
          <w:lang w:val="it-IT"/>
        </w:rPr>
        <w:fldChar w:fldCharType="end"/>
      </w:r>
      <w:bookmarkEnd w:id="41"/>
    </w:p>
    <w:p w:rsidR="007A12C1" w:rsidRPr="008960BD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8960BD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8960BD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8960BD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8960BD">
        <w:rPr>
          <w:sz w:val="18"/>
          <w:szCs w:val="18"/>
          <w:lang w:val="it-IT" w:eastAsia="de-DE"/>
        </w:rPr>
        <w:t xml:space="preserve">Indirizzo: </w:t>
      </w:r>
      <w:r w:rsidRPr="008960BD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2" w:name="Testo98"/>
      <w:r w:rsidRPr="008960BD">
        <w:rPr>
          <w:sz w:val="18"/>
          <w:szCs w:val="18"/>
          <w:lang w:val="it-IT" w:eastAsia="de-DE"/>
        </w:rPr>
        <w:instrText xml:space="preserve"> FORMTEXT </w:instrText>
      </w:r>
      <w:r w:rsidRPr="008960BD">
        <w:rPr>
          <w:sz w:val="18"/>
          <w:szCs w:val="18"/>
          <w:lang w:val="it-IT" w:eastAsia="de-DE"/>
        </w:rPr>
      </w:r>
      <w:r w:rsidRPr="008960BD">
        <w:rPr>
          <w:sz w:val="18"/>
          <w:szCs w:val="18"/>
          <w:lang w:val="it-IT" w:eastAsia="de-DE"/>
        </w:rPr>
        <w:fldChar w:fldCharType="separate"/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fldChar w:fldCharType="end"/>
      </w:r>
      <w:bookmarkEnd w:id="42"/>
    </w:p>
    <w:p w:rsidR="007A12C1" w:rsidRPr="008960BD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8960BD">
        <w:rPr>
          <w:sz w:val="18"/>
          <w:szCs w:val="18"/>
          <w:lang w:val="it-IT" w:eastAsia="de-DE"/>
        </w:rPr>
        <w:t xml:space="preserve">Ufficio: </w:t>
      </w:r>
      <w:r w:rsidRPr="008960BD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3" w:name="Testo99"/>
      <w:r w:rsidRPr="008960BD">
        <w:rPr>
          <w:sz w:val="18"/>
          <w:szCs w:val="18"/>
          <w:lang w:val="it-IT" w:eastAsia="de-DE"/>
        </w:rPr>
        <w:instrText xml:space="preserve"> FORMTEXT </w:instrText>
      </w:r>
      <w:r w:rsidRPr="008960BD">
        <w:rPr>
          <w:sz w:val="18"/>
          <w:szCs w:val="18"/>
          <w:lang w:val="it-IT" w:eastAsia="de-DE"/>
        </w:rPr>
      </w:r>
      <w:r w:rsidRPr="008960BD">
        <w:rPr>
          <w:sz w:val="18"/>
          <w:szCs w:val="18"/>
          <w:lang w:val="it-IT" w:eastAsia="de-DE"/>
        </w:rPr>
        <w:fldChar w:fldCharType="separate"/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fldChar w:fldCharType="end"/>
      </w:r>
      <w:bookmarkEnd w:id="43"/>
    </w:p>
    <w:p w:rsidR="007A12C1" w:rsidRPr="008960BD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 w:eastAsia="de-DE"/>
        </w:rPr>
        <w:t xml:space="preserve">Fax: </w:t>
      </w:r>
      <w:r w:rsidRPr="008960BD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4" w:name="Testo100"/>
      <w:r w:rsidRPr="008960BD">
        <w:rPr>
          <w:sz w:val="18"/>
          <w:szCs w:val="18"/>
          <w:lang w:val="it-IT" w:eastAsia="de-DE"/>
        </w:rPr>
        <w:instrText xml:space="preserve"> FORMTEXT </w:instrText>
      </w:r>
      <w:r w:rsidRPr="008960BD">
        <w:rPr>
          <w:sz w:val="18"/>
          <w:szCs w:val="18"/>
          <w:lang w:val="it-IT" w:eastAsia="de-DE"/>
        </w:rPr>
      </w:r>
      <w:r w:rsidRPr="008960BD">
        <w:rPr>
          <w:sz w:val="18"/>
          <w:szCs w:val="18"/>
          <w:lang w:val="it-IT" w:eastAsia="de-DE"/>
        </w:rPr>
        <w:fldChar w:fldCharType="separate"/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fldChar w:fldCharType="end"/>
      </w:r>
      <w:bookmarkEnd w:id="44"/>
      <w:r w:rsidRPr="008960BD">
        <w:rPr>
          <w:sz w:val="18"/>
          <w:szCs w:val="18"/>
          <w:lang w:val="it-IT" w:eastAsia="de-DE"/>
        </w:rPr>
        <w:t xml:space="preserve"> </w:t>
      </w:r>
      <w:r w:rsidRPr="008960BD">
        <w:rPr>
          <w:sz w:val="18"/>
          <w:szCs w:val="18"/>
          <w:lang w:val="it-IT" w:eastAsia="de-DE"/>
        </w:rPr>
        <w:tab/>
      </w:r>
      <w:r w:rsidRPr="008960BD">
        <w:rPr>
          <w:sz w:val="18"/>
          <w:szCs w:val="18"/>
          <w:lang w:val="it-IT" w:eastAsia="de-DE"/>
        </w:rPr>
        <w:tab/>
      </w:r>
      <w:r w:rsidRPr="008960BD">
        <w:rPr>
          <w:sz w:val="18"/>
          <w:szCs w:val="18"/>
          <w:lang w:val="it-IT" w:eastAsia="de-DE"/>
        </w:rPr>
        <w:tab/>
        <w:t xml:space="preserve">Telefono: </w:t>
      </w:r>
      <w:r w:rsidRPr="008960BD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5" w:name="Testo101"/>
      <w:r w:rsidRPr="008960BD">
        <w:rPr>
          <w:sz w:val="18"/>
          <w:szCs w:val="18"/>
          <w:lang w:val="it-IT" w:eastAsia="de-DE"/>
        </w:rPr>
        <w:instrText xml:space="preserve"> FORMTEXT </w:instrText>
      </w:r>
      <w:r w:rsidRPr="008960BD">
        <w:rPr>
          <w:sz w:val="18"/>
          <w:szCs w:val="18"/>
          <w:lang w:val="it-IT" w:eastAsia="de-DE"/>
        </w:rPr>
      </w:r>
      <w:r w:rsidRPr="008960BD">
        <w:rPr>
          <w:sz w:val="18"/>
          <w:szCs w:val="18"/>
          <w:lang w:val="it-IT" w:eastAsia="de-DE"/>
        </w:rPr>
        <w:fldChar w:fldCharType="separate"/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t> </w:t>
      </w:r>
      <w:r w:rsidRPr="008960BD">
        <w:rPr>
          <w:sz w:val="18"/>
          <w:szCs w:val="18"/>
          <w:lang w:val="it-IT" w:eastAsia="de-DE"/>
        </w:rPr>
        <w:fldChar w:fldCharType="end"/>
      </w:r>
      <w:bookmarkEnd w:id="45"/>
      <w:r w:rsidRPr="008960BD">
        <w:rPr>
          <w:sz w:val="18"/>
          <w:szCs w:val="18"/>
          <w:lang w:val="it-IT" w:eastAsia="de-DE"/>
        </w:rPr>
        <w:tab/>
      </w:r>
      <w:r w:rsidRPr="008960BD">
        <w:rPr>
          <w:sz w:val="18"/>
          <w:szCs w:val="18"/>
          <w:lang w:val="it-IT" w:eastAsia="de-DE"/>
        </w:rPr>
        <w:tab/>
      </w:r>
      <w:r w:rsidRPr="008960BD">
        <w:rPr>
          <w:sz w:val="18"/>
          <w:szCs w:val="18"/>
          <w:lang w:val="it-IT"/>
        </w:rPr>
        <w:t xml:space="preserve">PEC: </w:t>
      </w:r>
      <w:r w:rsidRPr="008960BD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>;</w:t>
      </w:r>
    </w:p>
    <w:p w:rsidR="00AC6B55" w:rsidRPr="008960BD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8960BD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r w:rsidRPr="008960BD">
        <w:rPr>
          <w:sz w:val="18"/>
          <w:szCs w:val="18"/>
          <w:lang w:val="it-IT" w:eastAsia="de-DE"/>
        </w:rPr>
        <w:t>Dichiara</w:t>
      </w:r>
    </w:p>
    <w:p w:rsidR="00AC6B55" w:rsidRPr="008960BD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8960BD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8960BD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Pr="008960BD">
        <w:rPr>
          <w:rFonts w:eastAsia="Arial Unicode MS"/>
          <w:sz w:val="18"/>
          <w:szCs w:val="18"/>
          <w:lang w:val="it-IT"/>
        </w:rPr>
      </w:r>
      <w:r w:rsidRPr="008960BD">
        <w:rPr>
          <w:rFonts w:eastAsia="Arial Unicode MS"/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</w:t>
      </w:r>
      <w:r w:rsidRPr="008960BD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8960BD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8960BD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</w:t>
      </w:r>
      <w:r w:rsidRPr="008960BD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8960BD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8960BD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8960BD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8960BD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(</w:t>
      </w:r>
      <w:r w:rsidRPr="008960BD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>);</w:t>
      </w:r>
    </w:p>
    <w:p w:rsidR="007A12C1" w:rsidRPr="008960BD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Via, piazza, ecc. </w:t>
      </w:r>
      <w:r w:rsidRPr="008960BD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n. di telefono </w:t>
      </w:r>
      <w:r w:rsidRPr="008960BD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n. di telefax </w:t>
      </w:r>
      <w:r w:rsidRPr="008960BD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rFonts w:eastAsia="MS Mincho"/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; PEC: </w:t>
      </w:r>
      <w:r w:rsidRPr="008960BD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8960BD">
        <w:rPr>
          <w:sz w:val="18"/>
          <w:szCs w:val="18"/>
          <w:lang w:val="it-IT"/>
        </w:rPr>
        <w:instrText xml:space="preserve"> FORMTEXT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separate"/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t> </w:t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>;</w:t>
      </w:r>
    </w:p>
    <w:p w:rsidR="007A12C1" w:rsidRPr="008960BD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8960BD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8960BD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8960BD">
              <w:rPr>
                <w:b/>
                <w:bCs/>
                <w:i/>
                <w:iCs/>
                <w:sz w:val="18"/>
                <w:szCs w:val="18"/>
                <w:lang w:val="it-IT"/>
              </w:rPr>
              <w:lastRenderedPageBreak/>
              <w:t>ANNOTAZIONI</w:t>
            </w:r>
          </w:p>
          <w:p w:rsidR="007A12C1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8960BD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6" w:name="Testo45"/>
            <w:r w:rsidRPr="008960BD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8960BD">
              <w:rPr>
                <w:sz w:val="18"/>
                <w:szCs w:val="18"/>
                <w:lang w:val="it-IT"/>
              </w:rPr>
            </w:r>
            <w:r w:rsidRPr="008960BD">
              <w:rPr>
                <w:sz w:val="18"/>
                <w:szCs w:val="18"/>
                <w:lang w:val="it-IT"/>
              </w:rPr>
              <w:fldChar w:fldCharType="separate"/>
            </w:r>
            <w:r w:rsidRPr="008960BD">
              <w:rPr>
                <w:sz w:val="18"/>
                <w:szCs w:val="18"/>
                <w:lang w:val="it-IT"/>
              </w:rPr>
              <w:t> </w:t>
            </w:r>
            <w:r w:rsidRPr="008960BD">
              <w:rPr>
                <w:sz w:val="18"/>
                <w:szCs w:val="18"/>
                <w:lang w:val="it-IT"/>
              </w:rPr>
              <w:t> </w:t>
            </w:r>
            <w:r w:rsidRPr="008960BD">
              <w:rPr>
                <w:sz w:val="18"/>
                <w:szCs w:val="18"/>
                <w:lang w:val="it-IT"/>
              </w:rPr>
              <w:t> </w:t>
            </w:r>
            <w:r w:rsidRPr="008960BD">
              <w:rPr>
                <w:sz w:val="18"/>
                <w:szCs w:val="18"/>
                <w:lang w:val="it-IT"/>
              </w:rPr>
              <w:t> </w:t>
            </w:r>
            <w:r w:rsidRPr="008960BD">
              <w:rPr>
                <w:sz w:val="18"/>
                <w:szCs w:val="18"/>
                <w:lang w:val="it-IT"/>
              </w:rPr>
              <w:t> </w:t>
            </w:r>
            <w:r w:rsidRPr="008960BD">
              <w:rPr>
                <w:sz w:val="18"/>
                <w:szCs w:val="18"/>
                <w:lang w:val="it-IT"/>
              </w:rPr>
              <w:fldChar w:fldCharType="end"/>
            </w:r>
            <w:bookmarkEnd w:id="46"/>
          </w:p>
          <w:p w:rsidR="00F72ED0" w:rsidRPr="003E306C" w:rsidRDefault="00F72ED0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lastRenderedPageBreak/>
        <w:br w:type="page"/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3E306C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483292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483292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8960BD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 </w:t>
      </w:r>
      <w:r w:rsidRPr="008960BD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8960BD">
        <w:rPr>
          <w:b/>
          <w:bCs/>
          <w:sz w:val="18"/>
          <w:szCs w:val="18"/>
          <w:lang w:val="it-IT"/>
        </w:rPr>
        <w:t xml:space="preserve">b-bis), </w:t>
      </w:r>
      <w:r w:rsidRPr="008960BD">
        <w:rPr>
          <w:b/>
          <w:bCs/>
          <w:sz w:val="18"/>
          <w:szCs w:val="18"/>
          <w:lang w:val="it-IT"/>
        </w:rPr>
        <w:t xml:space="preserve">c), d), e), f), g) D.Lgs. 50/2016 </w:t>
      </w:r>
      <w:r w:rsidRPr="008960BD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8960BD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8960BD">
        <w:rPr>
          <w:b/>
          <w:sz w:val="18"/>
          <w:szCs w:val="18"/>
          <w:u w:val="single"/>
          <w:lang w:val="it-IT"/>
        </w:rPr>
        <w:t>sono state pronunciate</w:t>
      </w:r>
      <w:r w:rsidRPr="008960BD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8960BD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ab/>
      </w:r>
      <w:r w:rsidRPr="008960BD">
        <w:rPr>
          <w:b/>
          <w:bCs/>
          <w:sz w:val="18"/>
          <w:szCs w:val="18"/>
          <w:lang w:val="it-IT"/>
        </w:rPr>
        <w:t>nei propri confronti</w:t>
      </w:r>
    </w:p>
    <w:p w:rsidR="001813B8" w:rsidRPr="008960BD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ab/>
      </w:r>
      <w:r w:rsidRPr="008960BD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8960BD" w:rsidRDefault="001813B8" w:rsidP="001813B8">
      <w:pPr>
        <w:spacing w:line="360" w:lineRule="auto"/>
        <w:ind w:left="426"/>
        <w:jc w:val="both"/>
        <w:rPr>
          <w:color w:val="FF0000"/>
          <w:sz w:val="18"/>
          <w:szCs w:val="18"/>
          <w:lang w:val="it-IT"/>
        </w:rPr>
      </w:pPr>
      <w:r w:rsidRPr="008960BD">
        <w:rPr>
          <w:lang w:val="it-IT"/>
        </w:rPr>
        <w:fldChar w:fldCharType="begin">
          <w:ffData>
            <w:name w:val="Controllo5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lang w:val="it-IT"/>
        </w:rPr>
        <w:instrText xml:space="preserve"> FORMCHECKBOX </w:instrText>
      </w:r>
      <w:r w:rsidRPr="008960BD">
        <w:rPr>
          <w:lang w:val="it-IT"/>
        </w:rPr>
      </w:r>
      <w:r w:rsidRPr="008960BD">
        <w:rPr>
          <w:lang w:val="it-IT"/>
        </w:rPr>
        <w:fldChar w:fldCharType="end"/>
      </w:r>
      <w:r w:rsidRPr="008960BD">
        <w:rPr>
          <w:lang w:val="it-IT"/>
        </w:rPr>
        <w:t xml:space="preserve">  </w:t>
      </w:r>
      <w:r w:rsidRPr="008960BD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Pr="008960BD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8960BD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8960BD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8960BD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8960BD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8960BD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 </w:t>
      </w:r>
      <w:r w:rsidRPr="008960BD">
        <w:rPr>
          <w:bCs/>
          <w:sz w:val="18"/>
          <w:szCs w:val="18"/>
          <w:lang w:val="it-IT"/>
        </w:rPr>
        <w:t xml:space="preserve">di </w:t>
      </w:r>
      <w:r w:rsidRPr="008960BD">
        <w:rPr>
          <w:b/>
          <w:bCs/>
          <w:sz w:val="18"/>
          <w:szCs w:val="18"/>
          <w:u w:val="single"/>
          <w:lang w:val="it-IT"/>
        </w:rPr>
        <w:t>non trovarsi</w:t>
      </w:r>
      <w:r w:rsidRPr="008960BD">
        <w:rPr>
          <w:bCs/>
          <w:sz w:val="18"/>
          <w:szCs w:val="18"/>
          <w:lang w:val="it-IT"/>
        </w:rPr>
        <w:t xml:space="preserve"> in una delle situazioni impeditive impreviste</w:t>
      </w:r>
      <w:r w:rsidRPr="008960BD">
        <w:rPr>
          <w:b/>
          <w:bCs/>
          <w:sz w:val="18"/>
          <w:szCs w:val="18"/>
          <w:lang w:val="it-IT"/>
        </w:rPr>
        <w:t xml:space="preserve"> </w:t>
      </w:r>
      <w:r w:rsidRPr="008960BD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8960BD">
        <w:rPr>
          <w:b/>
          <w:sz w:val="18"/>
          <w:szCs w:val="18"/>
          <w:u w:val="single"/>
          <w:lang w:val="it-IT"/>
        </w:rPr>
        <w:t>sono state pronunciate</w:t>
      </w:r>
      <w:r w:rsidRPr="008960BD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8960BD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ab/>
      </w:r>
      <w:r w:rsidRPr="008960BD">
        <w:rPr>
          <w:b/>
          <w:bCs/>
          <w:sz w:val="18"/>
          <w:szCs w:val="18"/>
          <w:lang w:val="it-IT"/>
        </w:rPr>
        <w:t>nei propri confronti</w:t>
      </w:r>
    </w:p>
    <w:p w:rsidR="001813B8" w:rsidRPr="008960BD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ab/>
      </w:r>
      <w:r w:rsidRPr="008960BD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8960BD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8960BD">
        <w:rPr>
          <w:b/>
          <w:sz w:val="18"/>
          <w:szCs w:val="18"/>
          <w:lang w:val="it-IT"/>
        </w:rPr>
        <w:t>ai sensi dell’art. 80, comma 7, D.Lgs. 50/2016,</w:t>
      </w:r>
      <w:r w:rsidRPr="008960BD">
        <w:rPr>
          <w:sz w:val="18"/>
          <w:szCs w:val="18"/>
          <w:lang w:val="it-IT" w:eastAsia="de-DE"/>
        </w:rPr>
        <w:t xml:space="preserve"> </w:t>
      </w:r>
    </w:p>
    <w:p w:rsidR="009874E3" w:rsidRPr="008960BD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8960BD">
        <w:rPr>
          <w:b/>
          <w:sz w:val="18"/>
          <w:szCs w:val="18"/>
          <w:lang w:val="it-IT"/>
        </w:rPr>
        <w:t xml:space="preserve">- </w:t>
      </w:r>
      <w:r w:rsidR="009874E3" w:rsidRPr="008960BD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8960BD">
        <w:rPr>
          <w:sz w:val="18"/>
          <w:szCs w:val="18"/>
          <w:lang w:val="it-IT" w:eastAsia="de-DE"/>
        </w:rPr>
        <w:t xml:space="preserve"> </w:t>
      </w:r>
      <w:r w:rsidR="001813B8" w:rsidRPr="008960BD">
        <w:rPr>
          <w:sz w:val="18"/>
          <w:szCs w:val="18"/>
          <w:lang w:val="it-IT" w:eastAsia="de-DE"/>
        </w:rPr>
        <w:t>l’operatore economico (</w:t>
      </w:r>
      <w:r w:rsidR="001E6B9E" w:rsidRPr="008960BD">
        <w:rPr>
          <w:sz w:val="18"/>
          <w:szCs w:val="18"/>
          <w:lang w:val="it-IT" w:eastAsia="de-DE"/>
        </w:rPr>
        <w:t>ausiliaria</w:t>
      </w:r>
      <w:r w:rsidR="001813B8" w:rsidRPr="008960BD">
        <w:rPr>
          <w:sz w:val="18"/>
          <w:szCs w:val="18"/>
          <w:lang w:val="it-IT" w:eastAsia="de-DE"/>
        </w:rPr>
        <w:t xml:space="preserve">) ha </w:t>
      </w:r>
      <w:r w:rsidR="001813B8" w:rsidRPr="008960BD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8960BD">
        <w:rPr>
          <w:sz w:val="18"/>
          <w:szCs w:val="18"/>
          <w:lang w:val="it-IT"/>
        </w:rPr>
        <w:t>nire ulteriori reati o illeciti;</w:t>
      </w:r>
    </w:p>
    <w:p w:rsidR="001813B8" w:rsidRPr="008960BD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- </w:t>
      </w:r>
      <w:r w:rsidR="009874E3" w:rsidRPr="008960BD">
        <w:rPr>
          <w:sz w:val="18"/>
          <w:szCs w:val="18"/>
          <w:lang w:val="it-IT"/>
        </w:rPr>
        <w:t xml:space="preserve">e/o </w:t>
      </w:r>
      <w:r w:rsidR="001813B8" w:rsidRPr="008960BD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8960BD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8960BD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8960BD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8960BD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8960BD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8960BD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8960BD">
              <w:rPr>
                <w:sz w:val="18"/>
                <w:szCs w:val="18"/>
              </w:rPr>
              <w:instrText xml:space="preserve"> FORMTEXT </w:instrText>
            </w:r>
            <w:r w:rsidRPr="008960BD">
              <w:rPr>
                <w:sz w:val="18"/>
                <w:szCs w:val="18"/>
              </w:rPr>
            </w:r>
            <w:r w:rsidRPr="008960BD">
              <w:rPr>
                <w:sz w:val="18"/>
                <w:szCs w:val="18"/>
              </w:rPr>
              <w:fldChar w:fldCharType="separate"/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8960BD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8960BD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8960BD" w:rsidRDefault="001E06B3" w:rsidP="001E06B3">
      <w:pPr>
        <w:pStyle w:val="sche3"/>
        <w:tabs>
          <w:tab w:val="left" w:pos="426"/>
        </w:tabs>
        <w:spacing w:line="360" w:lineRule="auto"/>
        <w:jc w:val="left"/>
        <w:rPr>
          <w:color w:val="000000"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t xml:space="preserve">L’operatore </w:t>
      </w:r>
      <w:r w:rsidR="00561403" w:rsidRPr="008960BD">
        <w:rPr>
          <w:sz w:val="18"/>
          <w:szCs w:val="18"/>
          <w:lang w:val="it-IT"/>
        </w:rPr>
        <w:t>economico si</w:t>
      </w:r>
      <w:r w:rsidRPr="008960BD">
        <w:rPr>
          <w:sz w:val="18"/>
          <w:szCs w:val="18"/>
          <w:lang w:val="it-IT"/>
        </w:rPr>
        <w:t xml:space="preserve"> è reso </w:t>
      </w:r>
      <w:r w:rsidRPr="008960BD">
        <w:rPr>
          <w:b/>
          <w:sz w:val="18"/>
          <w:szCs w:val="18"/>
          <w:lang w:val="it-IT"/>
        </w:rPr>
        <w:t>colpevole di gravi infrazioni debitamente accertate alle norme in materia di  salute e sicurezza sul lavoro, di diritto ambientale, sociale e del lavoro cui all’articolo 80, comma 5, lett. a), D.Lgs. n. 50/2016 e/o di gravi illeciti professionali di cui all’art. 80, comma 5, lett. c), D.Lgs. n. 50/2016 (si rinvia alla linea guida ANAC n. 6)</w:t>
      </w:r>
    </w:p>
    <w:p w:rsidR="001813B8" w:rsidRPr="008960BD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lastRenderedPageBreak/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 xml:space="preserve">NO </w:t>
      </w:r>
    </w:p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>SI</w:t>
      </w:r>
    </w:p>
    <w:p w:rsidR="001813B8" w:rsidRPr="008960BD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8960BD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8960BD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8960BD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9"/>
      </w:tblGrid>
      <w:tr w:rsidR="001813B8" w:rsidRPr="008960BD" w:rsidTr="00C81080">
        <w:tc>
          <w:tcPr>
            <w:tcW w:w="9669" w:type="dxa"/>
            <w:shd w:val="clear" w:color="auto" w:fill="auto"/>
          </w:tcPr>
          <w:p w:rsidR="001813B8" w:rsidRPr="008960BD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8960BD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8960BD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8960BD">
              <w:rPr>
                <w:sz w:val="18"/>
                <w:szCs w:val="18"/>
              </w:rPr>
              <w:instrText xml:space="preserve"> FORMTEXT </w:instrText>
            </w:r>
            <w:r w:rsidRPr="008960BD">
              <w:rPr>
                <w:sz w:val="18"/>
                <w:szCs w:val="18"/>
              </w:rPr>
            </w:r>
            <w:r w:rsidRPr="008960BD">
              <w:rPr>
                <w:sz w:val="18"/>
                <w:szCs w:val="18"/>
              </w:rPr>
              <w:fldChar w:fldCharType="separate"/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8960BD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8960BD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8960BD">
        <w:rPr>
          <w:b/>
          <w:color w:val="000000"/>
          <w:sz w:val="18"/>
          <w:szCs w:val="18"/>
          <w:lang w:val="it-IT"/>
        </w:rPr>
        <w:t>In caso affermativo</w:t>
      </w:r>
      <w:r w:rsidRPr="008960BD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8960BD">
        <w:rPr>
          <w:color w:val="000000"/>
          <w:sz w:val="18"/>
          <w:szCs w:val="18"/>
          <w:lang w:val="it-IT"/>
        </w:rPr>
        <w:t xml:space="preserve">(impresa ausiliaria) </w:t>
      </w:r>
      <w:r w:rsidRPr="008960BD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8960BD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>NO</w:t>
      </w:r>
    </w:p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>SI</w:t>
      </w:r>
    </w:p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8960BD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8960BD">
        <w:rPr>
          <w:b/>
          <w:color w:val="000000"/>
          <w:sz w:val="18"/>
          <w:szCs w:val="18"/>
          <w:lang w:val="it-IT"/>
        </w:rPr>
        <w:t>In caso affermativo</w:t>
      </w:r>
      <w:r w:rsidRPr="008960BD">
        <w:rPr>
          <w:color w:val="000000"/>
          <w:sz w:val="18"/>
          <w:szCs w:val="18"/>
          <w:lang w:val="it-IT"/>
        </w:rPr>
        <w:t>, indicare:</w:t>
      </w:r>
    </w:p>
    <w:p w:rsidR="001813B8" w:rsidRPr="008960BD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8960BD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8960BD">
        <w:rPr>
          <w:color w:val="000000"/>
          <w:sz w:val="18"/>
          <w:szCs w:val="18"/>
          <w:lang w:val="it-IT"/>
        </w:rPr>
        <w:t>1) l’operatore economico</w:t>
      </w:r>
      <w:r w:rsidR="00A81EDA" w:rsidRPr="008960BD">
        <w:rPr>
          <w:color w:val="000000"/>
          <w:sz w:val="18"/>
          <w:szCs w:val="18"/>
          <w:lang w:val="it-IT"/>
        </w:rPr>
        <w:t xml:space="preserve"> (impresa ausiliaria)</w:t>
      </w:r>
      <w:r w:rsidRPr="008960BD">
        <w:rPr>
          <w:color w:val="000000"/>
          <w:sz w:val="18"/>
          <w:szCs w:val="18"/>
          <w:lang w:val="it-IT"/>
        </w:rPr>
        <w:t>:</w:t>
      </w:r>
    </w:p>
    <w:p w:rsidR="001813B8" w:rsidRPr="008960BD" w:rsidRDefault="001813B8" w:rsidP="001813B8">
      <w:pPr>
        <w:spacing w:line="360" w:lineRule="auto"/>
        <w:ind w:left="284" w:hanging="284"/>
        <w:rPr>
          <w:strike/>
          <w:color w:val="000000"/>
          <w:sz w:val="18"/>
          <w:szCs w:val="18"/>
          <w:lang w:val="it-IT"/>
        </w:rPr>
      </w:pPr>
    </w:p>
    <w:p w:rsidR="001813B8" w:rsidRPr="008960BD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8960BD">
        <w:rPr>
          <w:color w:val="000000"/>
          <w:sz w:val="18"/>
          <w:szCs w:val="18"/>
          <w:lang w:val="it-IT"/>
        </w:rPr>
        <w:t>-</w:t>
      </w:r>
      <w:r w:rsidRPr="008960BD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8960BD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 xml:space="preserve">NO </w:t>
      </w:r>
    </w:p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>SI</w:t>
      </w:r>
    </w:p>
    <w:p w:rsidR="001813B8" w:rsidRPr="008960BD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8960BD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8960BD">
        <w:rPr>
          <w:color w:val="000000"/>
          <w:sz w:val="18"/>
          <w:szCs w:val="18"/>
          <w:lang w:val="it-IT"/>
        </w:rPr>
        <w:t>-</w:t>
      </w:r>
      <w:r w:rsidRPr="008960BD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8960BD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 xml:space="preserve">NO </w:t>
      </w:r>
    </w:p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>SI</w:t>
      </w:r>
    </w:p>
    <w:p w:rsidR="001813B8" w:rsidRPr="008960BD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8960BD" w:rsidRDefault="001813B8" w:rsidP="001813B8">
      <w:pPr>
        <w:tabs>
          <w:tab w:val="left" w:pos="162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8960BD">
        <w:rPr>
          <w:color w:val="000000"/>
          <w:sz w:val="18"/>
          <w:szCs w:val="18"/>
          <w:lang w:val="it-IT"/>
        </w:rPr>
        <w:t>2) l’operatore economico</w:t>
      </w:r>
      <w:r w:rsidR="00A81EDA" w:rsidRPr="008960BD">
        <w:rPr>
          <w:color w:val="000000"/>
          <w:sz w:val="18"/>
          <w:szCs w:val="18"/>
          <w:lang w:val="it-IT"/>
        </w:rPr>
        <w:t xml:space="preserve"> (impresa ausiliaria) </w:t>
      </w:r>
      <w:r w:rsidRPr="008960BD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8960BD">
        <w:rPr>
          <w:color w:val="000000"/>
          <w:sz w:val="18"/>
          <w:szCs w:val="18"/>
          <w:lang w:val="it-IT"/>
        </w:rPr>
        <w:t>nire ulteriori illeciti o reati</w:t>
      </w:r>
      <w:r w:rsidRPr="008960BD">
        <w:rPr>
          <w:color w:val="000000"/>
          <w:sz w:val="18"/>
          <w:szCs w:val="18"/>
          <w:lang w:val="it-IT"/>
        </w:rPr>
        <w:t>?</w:t>
      </w:r>
    </w:p>
    <w:p w:rsidR="001813B8" w:rsidRPr="008960BD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 xml:space="preserve">NO </w:t>
      </w:r>
    </w:p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8960BD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60BD">
        <w:rPr>
          <w:sz w:val="18"/>
          <w:szCs w:val="18"/>
          <w:lang w:val="it-IT"/>
        </w:rPr>
        <w:instrText xml:space="preserve"> FORMCHECKBOX </w:instrText>
      </w:r>
      <w:r w:rsidRPr="008960BD">
        <w:rPr>
          <w:sz w:val="18"/>
          <w:szCs w:val="18"/>
          <w:lang w:val="it-IT"/>
        </w:rPr>
      </w:r>
      <w:r w:rsidRPr="008960BD">
        <w:rPr>
          <w:sz w:val="18"/>
          <w:szCs w:val="18"/>
          <w:lang w:val="it-IT"/>
        </w:rPr>
        <w:fldChar w:fldCharType="end"/>
      </w:r>
      <w:r w:rsidRPr="008960BD">
        <w:rPr>
          <w:sz w:val="18"/>
          <w:szCs w:val="18"/>
          <w:lang w:val="it-IT"/>
        </w:rPr>
        <w:t xml:space="preserve">   </w:t>
      </w:r>
      <w:r w:rsidRPr="008960BD">
        <w:rPr>
          <w:b/>
          <w:sz w:val="18"/>
          <w:szCs w:val="18"/>
          <w:lang w:val="it-IT"/>
        </w:rPr>
        <w:t>SI</w:t>
      </w:r>
    </w:p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8960BD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8960BD">
        <w:rPr>
          <w:b/>
          <w:color w:val="000000"/>
          <w:sz w:val="18"/>
          <w:szCs w:val="18"/>
          <w:lang w:val="it-IT"/>
        </w:rPr>
        <w:t>In caso affermativo</w:t>
      </w:r>
      <w:r w:rsidRPr="008960BD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5"/>
      </w:tblGrid>
      <w:tr w:rsidR="001813B8" w:rsidRPr="008960BD" w:rsidTr="00C81080">
        <w:tc>
          <w:tcPr>
            <w:tcW w:w="9745" w:type="dxa"/>
            <w:shd w:val="clear" w:color="auto" w:fill="auto"/>
          </w:tcPr>
          <w:p w:rsidR="001813B8" w:rsidRPr="008960BD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8960BD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8960BD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8960BD">
              <w:rPr>
                <w:sz w:val="18"/>
                <w:szCs w:val="18"/>
              </w:rPr>
              <w:instrText xml:space="preserve"> FORMTEXT </w:instrText>
            </w:r>
            <w:r w:rsidRPr="008960BD">
              <w:rPr>
                <w:sz w:val="18"/>
                <w:szCs w:val="18"/>
              </w:rPr>
            </w:r>
            <w:r w:rsidRPr="008960BD">
              <w:rPr>
                <w:sz w:val="18"/>
                <w:szCs w:val="18"/>
              </w:rPr>
              <w:fldChar w:fldCharType="separate"/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noProof/>
                <w:sz w:val="18"/>
                <w:szCs w:val="18"/>
              </w:rPr>
              <w:t> </w:t>
            </w:r>
            <w:r w:rsidRPr="008960BD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8960BD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8960BD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8960BD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8960BD" w:rsidRDefault="00A2331B" w:rsidP="00A2331B">
      <w:pPr>
        <w:pStyle w:val="sche3"/>
        <w:numPr>
          <w:ilvl w:val="0"/>
          <w:numId w:val="18"/>
        </w:numPr>
        <w:spacing w:line="360" w:lineRule="auto"/>
        <w:ind w:left="426"/>
        <w:rPr>
          <w:bCs/>
          <w:sz w:val="18"/>
          <w:lang w:val="it-IT"/>
        </w:rPr>
      </w:pPr>
      <w:r w:rsidRPr="008960BD">
        <w:rPr>
          <w:bCs/>
          <w:sz w:val="18"/>
          <w:lang w:val="it-IT"/>
        </w:rPr>
        <w:t>d</w:t>
      </w:r>
      <w:r w:rsidR="001813B8" w:rsidRPr="008960BD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561403" w:rsidRDefault="00A2331B" w:rsidP="00A2331B">
      <w:pPr>
        <w:pStyle w:val="sche3"/>
        <w:numPr>
          <w:ilvl w:val="0"/>
          <w:numId w:val="18"/>
        </w:numPr>
        <w:spacing w:line="360" w:lineRule="auto"/>
        <w:ind w:left="426"/>
        <w:rPr>
          <w:b/>
          <w:sz w:val="16"/>
          <w:szCs w:val="18"/>
          <w:u w:val="single"/>
          <w:lang w:val="it-IT"/>
        </w:rPr>
      </w:pPr>
      <w:r w:rsidRPr="00561403">
        <w:rPr>
          <w:color w:val="FF0000"/>
          <w:sz w:val="18"/>
          <w:lang w:val="it-IT"/>
        </w:rPr>
        <w:t xml:space="preserve"> </w:t>
      </w:r>
      <w:r w:rsidRPr="00561403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A2331B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highlight w:val="yellow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25704A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483292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483292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483292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1813B8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483292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483292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483292">
              <w:rPr>
                <w:sz w:val="18"/>
                <w:szCs w:val="18"/>
                <w:lang w:val="it-IT"/>
              </w:rPr>
            </w:r>
            <w:r w:rsidRPr="00483292">
              <w:rPr>
                <w:sz w:val="18"/>
                <w:szCs w:val="18"/>
                <w:lang w:val="it-IT"/>
              </w:rPr>
              <w:fldChar w:fldCharType="separate"/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t> </w:t>
            </w:r>
            <w:r w:rsidRPr="00483292">
              <w:rPr>
                <w:sz w:val="18"/>
                <w:szCs w:val="18"/>
                <w:lang w:val="it-IT"/>
              </w:rPr>
              <w:fldChar w:fldCharType="end"/>
            </w:r>
          </w:p>
          <w:p w:rsidR="00F72ED0" w:rsidRPr="0025704A" w:rsidRDefault="00F72ED0" w:rsidP="009B1385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</w:p>
        </w:tc>
      </w:tr>
    </w:tbl>
    <w:p w:rsidR="001813B8" w:rsidRPr="0025704A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tabs>
          <w:tab w:val="left" w:pos="785"/>
        </w:tabs>
        <w:spacing w:line="360" w:lineRule="auto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>DICHIARA</w:t>
      </w: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3E306C">
        <w:rPr>
          <w:sz w:val="18"/>
          <w:szCs w:val="18"/>
          <w:lang w:val="it-IT"/>
        </w:rPr>
        <w:t xml:space="preserve"> </w:t>
      </w:r>
      <w:r w:rsidR="00D21A98" w:rsidRPr="003E306C">
        <w:rPr>
          <w:sz w:val="18"/>
          <w:szCs w:val="18"/>
          <w:lang w:val="it-IT"/>
        </w:rPr>
        <w:t>e</w:t>
      </w:r>
    </w:p>
    <w:p w:rsidR="007A12C1" w:rsidRPr="003E306C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</w:t>
      </w:r>
      <w:r w:rsidR="00B560A6" w:rsidRPr="003E306C">
        <w:rPr>
          <w:sz w:val="18"/>
          <w:szCs w:val="18"/>
          <w:lang w:val="it-IT"/>
        </w:rPr>
        <w:t xml:space="preserve">fatto salvo il caso previsto dell’art. 89, comma 1 </w:t>
      </w:r>
      <w:r w:rsidRPr="003E306C">
        <w:rPr>
          <w:sz w:val="18"/>
          <w:szCs w:val="18"/>
          <w:lang w:val="it-IT"/>
        </w:rPr>
        <w:t xml:space="preserve">D.Lgs. 50/2016- </w:t>
      </w:r>
      <w:r w:rsidR="00B560A6" w:rsidRPr="003E306C">
        <w:rPr>
          <w:sz w:val="18"/>
          <w:szCs w:val="18"/>
          <w:lang w:val="it-IT"/>
        </w:rPr>
        <w:t>avvalimento infragruppo</w:t>
      </w:r>
      <w:r w:rsidR="00F66B83"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 è consapevole: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 ai sensi dell’art 89 comma 1 D.Lgs. 50/2016, in caso di dichiarazioni mendaci, ferma restando l’applicazione dell’art. 80, comma 12</w:t>
      </w:r>
      <w:r w:rsidRPr="003E306C">
        <w:rPr>
          <w:bCs/>
          <w:sz w:val="18"/>
          <w:szCs w:val="18"/>
          <w:lang w:val="it-IT"/>
        </w:rPr>
        <w:t xml:space="preserve"> D.Lgs. 50/2016</w:t>
      </w:r>
      <w:r w:rsidRPr="003E306C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3E306C">
        <w:rPr>
          <w:bCs/>
          <w:sz w:val="18"/>
          <w:szCs w:val="18"/>
          <w:lang w:val="it-IT"/>
        </w:rPr>
        <w:t xml:space="preserve"> D.Lgs. 50/2016</w:t>
      </w:r>
      <w:r w:rsidRPr="003E306C">
        <w:rPr>
          <w:sz w:val="18"/>
          <w:szCs w:val="18"/>
          <w:lang w:val="it-IT"/>
        </w:rPr>
        <w:t>.</w:t>
      </w:r>
    </w:p>
    <w:p w:rsidR="007A12C1" w:rsidRPr="003E306C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3E306C">
        <w:rPr>
          <w:b/>
          <w:sz w:val="18"/>
          <w:szCs w:val="18"/>
          <w:lang w:val="it-IT"/>
        </w:rPr>
        <w:t>i requisiti</w:t>
      </w:r>
      <w:r w:rsidRPr="003E306C">
        <w:rPr>
          <w:sz w:val="18"/>
          <w:szCs w:val="18"/>
          <w:lang w:val="it-IT"/>
        </w:rPr>
        <w:t xml:space="preserve"> </w:t>
      </w:r>
      <w:r w:rsidRPr="003E306C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3E306C">
        <w:rPr>
          <w:sz w:val="18"/>
          <w:szCs w:val="18"/>
          <w:lang w:val="it-IT"/>
        </w:rPr>
        <w:t xml:space="preserve">; il contratto deve riportare </w:t>
      </w:r>
      <w:r w:rsidRPr="003E306C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C81080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C81080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C81080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C81080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C81080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C81080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C81080">
              <w:rPr>
                <w:sz w:val="18"/>
                <w:szCs w:val="18"/>
                <w:lang w:val="it-IT"/>
              </w:rPr>
              <w:t xml:space="preserve">1. </w:t>
            </w:r>
            <w:r w:rsidRPr="00C81080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C81080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C81080">
              <w:rPr>
                <w:sz w:val="18"/>
                <w:szCs w:val="18"/>
                <w:lang w:val="it-IT"/>
              </w:rPr>
            </w:r>
            <w:r w:rsidRPr="00C81080">
              <w:rPr>
                <w:sz w:val="18"/>
                <w:szCs w:val="18"/>
                <w:lang w:val="it-IT"/>
              </w:rPr>
              <w:fldChar w:fldCharType="separate"/>
            </w:r>
            <w:r w:rsidRPr="00C81080">
              <w:rPr>
                <w:sz w:val="18"/>
                <w:szCs w:val="18"/>
                <w:lang w:val="it-IT"/>
              </w:rPr>
              <w:t> </w:t>
            </w:r>
            <w:r w:rsidRPr="00C81080">
              <w:rPr>
                <w:sz w:val="18"/>
                <w:szCs w:val="18"/>
                <w:lang w:val="it-IT"/>
              </w:rPr>
              <w:t> </w:t>
            </w:r>
            <w:r w:rsidRPr="00C81080">
              <w:rPr>
                <w:sz w:val="18"/>
                <w:szCs w:val="18"/>
                <w:lang w:val="it-IT"/>
              </w:rPr>
              <w:t> </w:t>
            </w:r>
            <w:r w:rsidRPr="00C81080">
              <w:rPr>
                <w:sz w:val="18"/>
                <w:szCs w:val="18"/>
                <w:lang w:val="it-IT"/>
              </w:rPr>
              <w:t> </w:t>
            </w:r>
            <w:r w:rsidRPr="00C81080">
              <w:rPr>
                <w:sz w:val="18"/>
                <w:szCs w:val="18"/>
                <w:lang w:val="it-IT"/>
              </w:rPr>
              <w:t> </w:t>
            </w:r>
            <w:r w:rsidRPr="00C81080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C81080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lastRenderedPageBreak/>
        <w:t>-</w:t>
      </w:r>
      <w:r w:rsidRPr="003E306C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3E306C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3E306C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7A12C1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47" w:name="Testo69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47"/>
          </w:p>
          <w:p w:rsidR="00F72ED0" w:rsidRPr="003E306C" w:rsidRDefault="00F72ED0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3E306C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3E306C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716BF7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716BF7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48" w:name="Testo78"/>
            <w:r w:rsidRPr="00716BF7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716BF7">
              <w:rPr>
                <w:sz w:val="18"/>
                <w:szCs w:val="18"/>
                <w:lang w:val="it-IT"/>
              </w:rPr>
            </w:r>
            <w:r w:rsidRPr="00716BF7">
              <w:rPr>
                <w:sz w:val="18"/>
                <w:szCs w:val="18"/>
                <w:lang w:val="it-IT"/>
              </w:rPr>
              <w:fldChar w:fldCharType="separate"/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t> </w:t>
            </w:r>
            <w:r w:rsidRPr="00716BF7">
              <w:rPr>
                <w:sz w:val="18"/>
                <w:szCs w:val="18"/>
                <w:lang w:val="it-IT"/>
              </w:rPr>
              <w:fldChar w:fldCharType="end"/>
            </w:r>
            <w:bookmarkEnd w:id="48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C453A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16BF7" w:rsidRDefault="00716BF7" w:rsidP="00010C16">
      <w:pPr>
        <w:spacing w:line="360" w:lineRule="auto"/>
        <w:jc w:val="both"/>
        <w:rPr>
          <w:b/>
          <w:bCs/>
          <w:color w:val="FF0000"/>
          <w:sz w:val="18"/>
          <w:szCs w:val="18"/>
          <w:lang w:val="it-IT"/>
        </w:rPr>
      </w:pPr>
      <w:r>
        <w:rPr>
          <w:lang w:val="it-IT"/>
        </w:rPr>
        <w:br w:type="page"/>
      </w:r>
    </w:p>
    <w:p w:rsidR="00E360B5" w:rsidRDefault="00E360B5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color w:val="FF0000"/>
          <w:sz w:val="18"/>
          <w:szCs w:val="18"/>
          <w:lang w:val="it-IT"/>
        </w:rPr>
      </w:pPr>
    </w:p>
    <w:p w:rsidR="00010C16" w:rsidRPr="00E360B5" w:rsidRDefault="00010C16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E360B5">
        <w:rPr>
          <w:b/>
          <w:bCs/>
          <w:i/>
          <w:iCs/>
          <w:sz w:val="18"/>
          <w:szCs w:val="18"/>
          <w:lang w:val="it-IT"/>
        </w:rPr>
        <w:t xml:space="preserve">INFORMATIVA AI SENSI </w:t>
      </w:r>
      <w:smartTag w:uri="urn:schemas-microsoft-com:office:smarttags" w:element="stockticker">
        <w:r w:rsidRPr="00E360B5">
          <w:rPr>
            <w:b/>
            <w:bCs/>
            <w:i/>
            <w:iCs/>
            <w:sz w:val="18"/>
            <w:szCs w:val="18"/>
            <w:lang w:val="it-IT"/>
          </w:rPr>
          <w:t>DELL</w:t>
        </w:r>
      </w:smartTag>
      <w:r w:rsidRPr="00E360B5">
        <w:rPr>
          <w:b/>
          <w:bCs/>
          <w:i/>
          <w:iCs/>
          <w:sz w:val="18"/>
          <w:szCs w:val="18"/>
          <w:lang w:val="it-IT"/>
        </w:rPr>
        <w:t xml:space="preserve">’ARTICOLO 13 </w:t>
      </w:r>
      <w:smartTag w:uri="urn:schemas-microsoft-com:office:smarttags" w:element="stockticker">
        <w:r w:rsidRPr="00E360B5">
          <w:rPr>
            <w:b/>
            <w:bCs/>
            <w:i/>
            <w:iCs/>
            <w:sz w:val="18"/>
            <w:szCs w:val="18"/>
            <w:lang w:val="it-IT"/>
          </w:rPr>
          <w:t>DEL</w:t>
        </w:r>
      </w:smartTag>
      <w:r w:rsidRPr="00E360B5">
        <w:rPr>
          <w:b/>
          <w:bCs/>
          <w:i/>
          <w:iCs/>
          <w:sz w:val="18"/>
          <w:szCs w:val="18"/>
          <w:lang w:val="it-IT"/>
        </w:rPr>
        <w:t xml:space="preserve"> CODICE IN MATERIA DI</w:t>
      </w:r>
    </w:p>
    <w:p w:rsidR="00010C16" w:rsidRPr="00E360B5" w:rsidRDefault="00010C16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E360B5">
        <w:rPr>
          <w:b/>
          <w:bCs/>
          <w:i/>
          <w:iCs/>
          <w:sz w:val="18"/>
          <w:szCs w:val="18"/>
          <w:lang w:val="it-IT"/>
        </w:rPr>
        <w:t>PROTEZIONE DEI DATI PERSONALI (D.LGS. N. 196/2003)</w:t>
      </w:r>
    </w:p>
    <w:p w:rsidR="00010C16" w:rsidRPr="00E360B5" w:rsidRDefault="00010C16" w:rsidP="00010C16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010C16" w:rsidRPr="00E360B5" w:rsidRDefault="00010C16" w:rsidP="00010C16">
      <w:pPr>
        <w:spacing w:line="360" w:lineRule="auto"/>
        <w:jc w:val="both"/>
        <w:rPr>
          <w:b/>
          <w:bCs/>
          <w:lang w:val="it-IT"/>
        </w:rPr>
      </w:pPr>
    </w:p>
    <w:p w:rsidR="00C4261F" w:rsidRPr="00BD187F" w:rsidRDefault="00C4261F" w:rsidP="00C4261F">
      <w:pPr>
        <w:spacing w:line="360" w:lineRule="auto"/>
        <w:jc w:val="both"/>
        <w:rPr>
          <w:b/>
          <w:sz w:val="18"/>
          <w:szCs w:val="18"/>
          <w:lang w:val="it-IT"/>
        </w:rPr>
      </w:pPr>
      <w:r w:rsidRPr="00BD187F">
        <w:rPr>
          <w:b/>
          <w:sz w:val="18"/>
          <w:szCs w:val="18"/>
          <w:lang w:val="it-IT"/>
        </w:rPr>
        <w:t xml:space="preserve">Il sottoscritto rappresentante legale o procuratore della sopra indicata impresa </w:t>
      </w:r>
    </w:p>
    <w:p w:rsidR="00C4261F" w:rsidRPr="00BD187F" w:rsidRDefault="00C4261F" w:rsidP="00C4261F">
      <w:pPr>
        <w:spacing w:line="360" w:lineRule="auto"/>
        <w:jc w:val="both"/>
        <w:rPr>
          <w:b/>
          <w:sz w:val="18"/>
          <w:szCs w:val="18"/>
          <w:lang w:val="it-IT"/>
        </w:rPr>
      </w:pPr>
    </w:p>
    <w:p w:rsidR="00C4261F" w:rsidRPr="00BD187F" w:rsidRDefault="00C4261F" w:rsidP="00C4261F">
      <w:pPr>
        <w:spacing w:line="360" w:lineRule="auto"/>
        <w:jc w:val="center"/>
        <w:rPr>
          <w:b/>
          <w:sz w:val="18"/>
          <w:szCs w:val="18"/>
          <w:lang w:val="it-IT"/>
        </w:rPr>
      </w:pPr>
      <w:r w:rsidRPr="00BD187F">
        <w:rPr>
          <w:b/>
          <w:sz w:val="18"/>
          <w:szCs w:val="18"/>
          <w:lang w:val="it-IT"/>
        </w:rPr>
        <w:t>DICHIARA</w:t>
      </w:r>
    </w:p>
    <w:p w:rsidR="00C4261F" w:rsidRPr="00BD187F" w:rsidRDefault="00C4261F" w:rsidP="00C4261F">
      <w:pPr>
        <w:spacing w:line="360" w:lineRule="auto"/>
        <w:jc w:val="both"/>
        <w:rPr>
          <w:b/>
          <w:sz w:val="18"/>
          <w:szCs w:val="18"/>
          <w:lang w:val="it-IT"/>
        </w:rPr>
      </w:pPr>
    </w:p>
    <w:p w:rsidR="002D0DE4" w:rsidRPr="00F94244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A15769">
        <w:rPr>
          <w:b/>
          <w:sz w:val="18"/>
          <w:szCs w:val="18"/>
          <w:lang w:val="it-IT"/>
        </w:rPr>
        <w:t xml:space="preserve">di </w:t>
      </w:r>
      <w:r w:rsidRPr="00F94244">
        <w:rPr>
          <w:b/>
          <w:sz w:val="18"/>
          <w:szCs w:val="18"/>
          <w:lang w:val="it-IT"/>
        </w:rPr>
        <w:t>essere stato informato ai sensi dell’art. 13 del Codice in materia di protezione dei dati personali (D.Lgs. 30 giugno 2003, n. 196) circa le seguenti circostanze.</w:t>
      </w:r>
    </w:p>
    <w:p w:rsidR="002D0DE4" w:rsidRPr="00F94244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2D0DE4" w:rsidRPr="00F94244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F94244">
        <w:rPr>
          <w:b/>
          <w:sz w:val="18"/>
          <w:szCs w:val="18"/>
          <w:lang w:val="it-IT"/>
        </w:rPr>
        <w:t xml:space="preserve">Il titolare del trattamento dei dati è la Provincia Autonoma di Bolzano. Responsabile del trattamento è il </w:t>
      </w:r>
      <w:r>
        <w:rPr>
          <w:b/>
          <w:sz w:val="18"/>
          <w:szCs w:val="18"/>
          <w:lang w:val="it-IT"/>
        </w:rPr>
        <w:t>Mag. Dr.</w:t>
      </w:r>
      <w:r w:rsidRPr="00AB4803">
        <w:rPr>
          <w:b/>
          <w:sz w:val="18"/>
          <w:szCs w:val="18"/>
          <w:lang w:val="it-IT"/>
        </w:rPr>
        <w:t xml:space="preserve"> </w:t>
      </w:r>
      <w:r w:rsidRPr="00F94244">
        <w:rPr>
          <w:b/>
          <w:sz w:val="18"/>
          <w:szCs w:val="18"/>
          <w:lang w:val="it-IT"/>
        </w:rPr>
        <w:t>Thomas Mathà, o il suo delegato.</w:t>
      </w:r>
    </w:p>
    <w:p w:rsidR="002D0DE4" w:rsidRPr="00F94244" w:rsidRDefault="002D0DE4" w:rsidP="002D0DE4">
      <w:pPr>
        <w:spacing w:line="360" w:lineRule="auto"/>
        <w:jc w:val="both"/>
        <w:rPr>
          <w:b/>
          <w:sz w:val="18"/>
          <w:szCs w:val="18"/>
          <w:lang w:val="it-IT"/>
        </w:rPr>
      </w:pPr>
    </w:p>
    <w:p w:rsidR="002D0DE4" w:rsidRPr="00F94244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F94244">
        <w:rPr>
          <w:b/>
          <w:sz w:val="18"/>
          <w:szCs w:val="18"/>
          <w:lang w:val="it-IT"/>
        </w:rPr>
        <w:t>I dati forniti sono trattati, anche in forma elettronica, ai fini dell’aggiudicazione di questo appalto e dell’esecuzione delle prestazioni contrattuali in oggetto e vengono presi in carico dall’Agenzia per i procedimenti e la vigilanza in materia di contratti pubblici di lavori, servizi e forniture, nella sua qualità di responsabile esterno del trattamento, ai fini dell’espletamento dell’incarico ricevuto per lo svolgimento delle attività riguardanti la preparazione e la gestione delle procedure di appalto in nome e per conto della Provincia Autonoma di Bolzano.</w:t>
      </w:r>
    </w:p>
    <w:p w:rsidR="002D0DE4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2D0DE4" w:rsidRPr="00A15769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A15769">
        <w:rPr>
          <w:b/>
          <w:sz w:val="18"/>
          <w:szCs w:val="18"/>
          <w:lang w:val="it-IT"/>
        </w:rPr>
        <w:t xml:space="preserve">Il legale rappresentante dell’Agenzia è il Direttore Mag. Dr. Thomas Mathà. Responsabile del trattamento dei dati è il Direttore d’Area SUA </w:t>
      </w:r>
      <w:r>
        <w:rPr>
          <w:b/>
          <w:sz w:val="18"/>
          <w:szCs w:val="18"/>
          <w:lang w:val="it-IT"/>
        </w:rPr>
        <w:t>Lavori</w:t>
      </w:r>
      <w:r w:rsidRPr="00A15769">
        <w:rPr>
          <w:b/>
          <w:sz w:val="18"/>
          <w:szCs w:val="18"/>
          <w:lang w:val="it-IT"/>
        </w:rPr>
        <w:t xml:space="preserve">, il quale provvede a designare per iscritto i soggetti che a vario titolo operano nell’ambito del servizio impartendo loro le dovute istruzioni per un lecito trattamento dei dati. </w:t>
      </w:r>
    </w:p>
    <w:p w:rsidR="002D0DE4" w:rsidRPr="00A15769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2D0DE4" w:rsidRPr="00A15769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A15769">
        <w:rPr>
          <w:b/>
          <w:sz w:val="18"/>
          <w:szCs w:val="18"/>
          <w:lang w:val="it-IT"/>
        </w:rPr>
        <w:t xml:space="preserve">Il conferimento dei dati è obbligatorio per lo svolgimento dei compiti amministrativi richiesti. In caso di rifiuto di conferimento dei dati richiesti non si potrà dare seguito alle richieste avanzate ed alle istanze inoltrate. </w:t>
      </w:r>
    </w:p>
    <w:p w:rsidR="002D0DE4" w:rsidRPr="00A15769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</w:p>
    <w:p w:rsidR="002D0DE4" w:rsidRPr="00A15769" w:rsidRDefault="002D0DE4" w:rsidP="002D0DE4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A15769">
        <w:rPr>
          <w:b/>
          <w:sz w:val="18"/>
          <w:szCs w:val="18"/>
          <w:lang w:val="it-IT"/>
        </w:rPr>
        <w:t>In base agli artt. 7-10 del D.Lgs. n. 196/2003 il/la richiedente ottiene, mediante richiesta, l’accesso ai propri dati, l’estrapolazione ed informazioni su di essi e potrà, ricorrendone gli estremi di legge, richiederne l’aggiornamento, la cancellazione, la trasformazione in forma anonima o il blocco.</w:t>
      </w:r>
    </w:p>
    <w:p w:rsidR="002D0DE4" w:rsidRDefault="002D0DE4" w:rsidP="00C4261F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bookmarkStart w:id="49" w:name="_GoBack"/>
      <w:bookmarkEnd w:id="49"/>
    </w:p>
    <w:p w:rsidR="00716BF7" w:rsidRPr="00E360B5" w:rsidRDefault="00C4261F" w:rsidP="00C4261F">
      <w:pPr>
        <w:spacing w:line="360" w:lineRule="auto"/>
        <w:ind w:left="360"/>
        <w:jc w:val="both"/>
        <w:rPr>
          <w:b/>
          <w:sz w:val="18"/>
          <w:szCs w:val="18"/>
          <w:lang w:val="it-IT"/>
        </w:rPr>
      </w:pPr>
      <w:r w:rsidRPr="00BD187F">
        <w:rPr>
          <w:b/>
          <w:sz w:val="18"/>
          <w:szCs w:val="18"/>
          <w:lang w:val="it-IT"/>
        </w:rPr>
        <w:t>Letto, confermato e sottoscritto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010C16" w:rsidRPr="00E360B5" w:rsidTr="00B75E03">
        <w:tc>
          <w:tcPr>
            <w:tcW w:w="4870" w:type="dxa"/>
          </w:tcPr>
          <w:p w:rsidR="00010C16" w:rsidRPr="00E360B5" w:rsidRDefault="00010C16" w:rsidP="00B75E03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lang w:val="it-IT"/>
              </w:rPr>
            </w:pPr>
          </w:p>
        </w:tc>
        <w:tc>
          <w:tcPr>
            <w:tcW w:w="4876" w:type="dxa"/>
          </w:tcPr>
          <w:p w:rsidR="00010C16" w:rsidRPr="00E360B5" w:rsidRDefault="00010C16" w:rsidP="00B75E03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010C16" w:rsidRPr="00E360B5" w:rsidRDefault="00010C16" w:rsidP="00B75E0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E360B5">
              <w:rPr>
                <w:sz w:val="18"/>
                <w:szCs w:val="18"/>
                <w:lang w:val="it-IT"/>
              </w:rPr>
              <w:t>Il legale rappresentante / il procuratore</w:t>
            </w:r>
          </w:p>
          <w:bookmarkStart w:id="50" w:name="Text24"/>
          <w:p w:rsidR="00010C16" w:rsidRPr="00E360B5" w:rsidRDefault="00716BF7" w:rsidP="00B75E0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E360B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360B5">
              <w:rPr>
                <w:sz w:val="18"/>
                <w:szCs w:val="18"/>
              </w:rPr>
              <w:instrText xml:space="preserve"> FORMTEXT </w:instrText>
            </w:r>
            <w:r w:rsidR="002D70EB" w:rsidRPr="00E360B5">
              <w:rPr>
                <w:sz w:val="18"/>
                <w:szCs w:val="18"/>
              </w:rPr>
            </w:r>
            <w:r w:rsidRPr="00E360B5">
              <w:rPr>
                <w:sz w:val="18"/>
                <w:szCs w:val="18"/>
              </w:rPr>
              <w:fldChar w:fldCharType="separate"/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noProof/>
                <w:sz w:val="18"/>
                <w:szCs w:val="18"/>
              </w:rPr>
              <w:t> </w:t>
            </w:r>
            <w:r w:rsidRPr="00E360B5">
              <w:rPr>
                <w:sz w:val="18"/>
                <w:szCs w:val="18"/>
              </w:rPr>
              <w:fldChar w:fldCharType="end"/>
            </w:r>
            <w:bookmarkEnd w:id="50"/>
          </w:p>
          <w:p w:rsidR="00010C16" w:rsidRPr="00E360B5" w:rsidRDefault="00DC453A" w:rsidP="00B75E03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E360B5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010C16" w:rsidRPr="00E360B5" w:rsidRDefault="00010C16" w:rsidP="00B75E03">
            <w:pPr>
              <w:pStyle w:val="sche3"/>
              <w:tabs>
                <w:tab w:val="left" w:pos="4445"/>
              </w:tabs>
              <w:spacing w:line="360" w:lineRule="auto"/>
              <w:rPr>
                <w:lang w:val="it-IT"/>
              </w:rPr>
            </w:pPr>
          </w:p>
        </w:tc>
      </w:tr>
    </w:tbl>
    <w:p w:rsidR="00D15C97" w:rsidRPr="00716BF7" w:rsidRDefault="00716BF7" w:rsidP="00716BF7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F710E6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pgSz w:w="11905" w:h="16837"/>
      <w:pgMar w:top="141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1FE" w:rsidRDefault="00AC71FE" w:rsidP="00092646">
      <w:r>
        <w:separator/>
      </w:r>
    </w:p>
  </w:endnote>
  <w:endnote w:type="continuationSeparator" w:id="0">
    <w:p w:rsidR="00AC71FE" w:rsidRDefault="00AC71FE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573AED" w:rsidRPr="00446D11" w:rsidTr="00E313BE">
      <w:trPr>
        <w:cantSplit/>
      </w:trPr>
      <w:tc>
        <w:tcPr>
          <w:tcW w:w="4990" w:type="dxa"/>
        </w:tcPr>
        <w:p w:rsidR="00573AED" w:rsidRPr="006354A3" w:rsidRDefault="00573AED" w:rsidP="00573AED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6354A3">
            <w:rPr>
              <w:sz w:val="16"/>
              <w:lang w:val="de-DE"/>
            </w:rPr>
            <w:t xml:space="preserve">Dr.-Julius-Perathoner-Straße 10 </w:t>
          </w:r>
          <w:r w:rsidRPr="006354A3">
            <w:rPr>
              <w:rFonts w:ascii="Wingdings" w:hAnsi="Wingdings"/>
              <w:color w:val="808080"/>
              <w:sz w:val="14"/>
            </w:rPr>
            <w:t></w:t>
          </w:r>
          <w:r w:rsidRPr="006354A3">
            <w:rPr>
              <w:sz w:val="16"/>
              <w:lang w:val="de-DE"/>
            </w:rPr>
            <w:t xml:space="preserve"> 39100 Bozen</w:t>
          </w:r>
        </w:p>
        <w:p w:rsidR="00573AED" w:rsidRPr="006354A3" w:rsidRDefault="00573AED" w:rsidP="00573AED">
          <w:pPr>
            <w:spacing w:line="180" w:lineRule="exact"/>
            <w:jc w:val="right"/>
            <w:rPr>
              <w:sz w:val="16"/>
              <w:lang w:val="de-DE"/>
            </w:rPr>
          </w:pPr>
          <w:r w:rsidRPr="006354A3">
            <w:rPr>
              <w:sz w:val="16"/>
              <w:lang w:val="de-DE"/>
            </w:rPr>
            <w:t xml:space="preserve">Tel. 0471 41 40 30 </w:t>
          </w:r>
          <w:r w:rsidRPr="006354A3">
            <w:rPr>
              <w:rFonts w:ascii="Wingdings" w:hAnsi="Wingdings"/>
              <w:color w:val="808080"/>
              <w:sz w:val="14"/>
            </w:rPr>
            <w:t></w:t>
          </w:r>
          <w:r w:rsidRPr="006354A3">
            <w:rPr>
              <w:sz w:val="16"/>
              <w:lang w:val="de-DE"/>
            </w:rPr>
            <w:t xml:space="preserve"> Fax 0471 41 40 09</w:t>
          </w:r>
        </w:p>
        <w:p w:rsidR="00573AED" w:rsidRPr="006354A3" w:rsidRDefault="00573AED" w:rsidP="00573AED">
          <w:pPr>
            <w:spacing w:line="180" w:lineRule="exact"/>
            <w:jc w:val="right"/>
            <w:rPr>
              <w:sz w:val="16"/>
              <w:lang w:val="de-DE"/>
            </w:rPr>
          </w:pPr>
          <w:r w:rsidRPr="006354A3">
            <w:rPr>
              <w:sz w:val="16"/>
              <w:lang w:val="de-DE"/>
            </w:rPr>
            <w:t>http://www.provinz.bz.it/aov</w:t>
          </w:r>
        </w:p>
        <w:p w:rsidR="00573AED" w:rsidRPr="006354A3" w:rsidRDefault="00573AED" w:rsidP="00573AED">
          <w:pPr>
            <w:spacing w:line="180" w:lineRule="exact"/>
            <w:jc w:val="right"/>
            <w:rPr>
              <w:sz w:val="16"/>
              <w:lang w:val="de-DE"/>
            </w:rPr>
          </w:pPr>
          <w:r w:rsidRPr="006354A3">
            <w:rPr>
              <w:sz w:val="16"/>
              <w:lang w:val="de-DE"/>
            </w:rPr>
            <w:t>aov-acp.works@pec.prov.bz.it</w:t>
          </w:r>
        </w:p>
        <w:p w:rsidR="00573AED" w:rsidRPr="006354A3" w:rsidRDefault="00573AED" w:rsidP="00573AED">
          <w:pPr>
            <w:spacing w:line="180" w:lineRule="exact"/>
            <w:jc w:val="right"/>
            <w:rPr>
              <w:sz w:val="16"/>
              <w:lang w:val="de-DE"/>
            </w:rPr>
          </w:pPr>
          <w:r w:rsidRPr="006354A3">
            <w:rPr>
              <w:sz w:val="16"/>
              <w:lang w:val="de-DE"/>
            </w:rPr>
            <w:t>aov.bau@provinz.bz.it</w:t>
          </w:r>
        </w:p>
        <w:p w:rsidR="00573AED" w:rsidRPr="006354A3" w:rsidRDefault="00573AED" w:rsidP="00573AED">
          <w:pPr>
            <w:spacing w:line="180" w:lineRule="exact"/>
            <w:jc w:val="right"/>
            <w:rPr>
              <w:sz w:val="16"/>
              <w:lang w:val="de-DE"/>
            </w:rPr>
          </w:pPr>
          <w:r w:rsidRPr="006354A3">
            <w:rPr>
              <w:sz w:val="16"/>
              <w:lang w:val="de-DE"/>
            </w:rPr>
            <w:t>Steuernr./Mwst.Nr. 94116410211</w:t>
          </w:r>
        </w:p>
      </w:tc>
      <w:tc>
        <w:tcPr>
          <w:tcW w:w="227" w:type="dxa"/>
          <w:vAlign w:val="center"/>
        </w:tcPr>
        <w:p w:rsidR="00573AED" w:rsidRPr="006354A3" w:rsidRDefault="00573AED" w:rsidP="00573AED">
          <w:pPr>
            <w:spacing w:before="80"/>
            <w:jc w:val="center"/>
            <w:rPr>
              <w:sz w:val="16"/>
              <w:lang w:val="de-DE"/>
            </w:rPr>
          </w:pPr>
        </w:p>
      </w:tc>
      <w:tc>
        <w:tcPr>
          <w:tcW w:w="907" w:type="dxa"/>
          <w:vAlign w:val="center"/>
        </w:tcPr>
        <w:p w:rsidR="00573AED" w:rsidRPr="006354A3" w:rsidRDefault="00573AED" w:rsidP="00573AED">
          <w:pPr>
            <w:spacing w:before="80"/>
            <w:jc w:val="center"/>
            <w:rPr>
              <w:sz w:val="16"/>
            </w:rPr>
          </w:pP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</w:instrText>
          </w:r>
          <w:r w:rsidRPr="006354A3">
            <w:rPr>
              <w:sz w:val="16"/>
            </w:rPr>
            <w:fldChar w:fldCharType="separate"/>
          </w: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\* MERGEFORMATINET </w:instrText>
          </w:r>
          <w:r w:rsidRPr="006354A3">
            <w:rPr>
              <w:sz w:val="16"/>
            </w:rPr>
            <w:fldChar w:fldCharType="separate"/>
          </w: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\* MERGEFORMATINET </w:instrText>
          </w:r>
          <w:r w:rsidRPr="006354A3">
            <w:rPr>
              <w:sz w:val="16"/>
            </w:rPr>
            <w:fldChar w:fldCharType="separate"/>
          </w: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\* MERGEFORMATINET </w:instrText>
          </w:r>
          <w:r w:rsidRPr="006354A3">
            <w:rPr>
              <w:sz w:val="16"/>
            </w:rPr>
            <w:fldChar w:fldCharType="separate"/>
          </w: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\* MERGEFORMATINET </w:instrText>
          </w:r>
          <w:r w:rsidRPr="006354A3">
            <w:rPr>
              <w:sz w:val="16"/>
            </w:rPr>
            <w:fldChar w:fldCharType="separate"/>
          </w: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\* MERGEFORMATINET </w:instrText>
          </w:r>
          <w:r w:rsidRPr="006354A3">
            <w:rPr>
              <w:sz w:val="16"/>
            </w:rPr>
            <w:fldChar w:fldCharType="separate"/>
          </w: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\* MERGEFORMATINET </w:instrText>
          </w:r>
          <w:r w:rsidRPr="006354A3">
            <w:rPr>
              <w:sz w:val="16"/>
            </w:rPr>
            <w:fldChar w:fldCharType="separate"/>
          </w:r>
          <w:r w:rsidRPr="006354A3">
            <w:rPr>
              <w:sz w:val="16"/>
            </w:rPr>
            <w:fldChar w:fldCharType="begin"/>
          </w:r>
          <w:r w:rsidRPr="006354A3">
            <w:rPr>
              <w:sz w:val="16"/>
            </w:rPr>
            <w:instrText xml:space="preserve"> INCLUDEPICTURE  "C:\\CD-PAB\\Impl\\template\\Logos\\nologo-sw.png" \* MERGEFORMATINET </w:instrText>
          </w:r>
          <w:r w:rsidRPr="006354A3"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INCLUDEPICTURE  "C:\\CD-PAB\\Impl\\template\\Logos\\nologo-sw.png" \* MERGEFORMATINET </w:instrText>
          </w:r>
          <w:r>
            <w:rPr>
              <w:sz w:val="16"/>
            </w:rPr>
            <w:fldChar w:fldCharType="separate"/>
          </w:r>
          <w:r>
            <w:rPr>
              <w:sz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7.45pt;height:7.45pt">
                <v:imagedata r:id="rId1" r:href="rId2"/>
              </v:shape>
            </w:pict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  <w:r w:rsidRPr="006354A3">
            <w:rPr>
              <w:sz w:val="16"/>
            </w:rPr>
            <w:fldChar w:fldCharType="end"/>
          </w:r>
        </w:p>
      </w:tc>
      <w:tc>
        <w:tcPr>
          <w:tcW w:w="227" w:type="dxa"/>
          <w:vAlign w:val="center"/>
        </w:tcPr>
        <w:p w:rsidR="00573AED" w:rsidRPr="006354A3" w:rsidRDefault="00573AED" w:rsidP="00573AED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</w:tcPr>
        <w:p w:rsidR="00573AED" w:rsidRPr="00446D11" w:rsidRDefault="00573AED" w:rsidP="00573AED">
          <w:pPr>
            <w:spacing w:before="80" w:line="180" w:lineRule="exact"/>
            <w:rPr>
              <w:sz w:val="16"/>
              <w:szCs w:val="16"/>
              <w:lang w:val="it-IT"/>
            </w:rPr>
          </w:pPr>
          <w:r w:rsidRPr="00446D11">
            <w:rPr>
              <w:sz w:val="16"/>
              <w:szCs w:val="16"/>
              <w:lang w:val="it-IT"/>
            </w:rPr>
            <w:t xml:space="preserve">via Dr. Julius Perathoner 10 </w:t>
          </w:r>
          <w:r w:rsidRPr="006354A3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446D11">
            <w:rPr>
              <w:sz w:val="16"/>
              <w:szCs w:val="16"/>
              <w:lang w:val="it-IT"/>
            </w:rPr>
            <w:t xml:space="preserve"> 39100 Bolzano</w:t>
          </w:r>
        </w:p>
        <w:p w:rsidR="00573AED" w:rsidRPr="00446D11" w:rsidRDefault="00573AED" w:rsidP="00573AED">
          <w:pPr>
            <w:spacing w:line="180" w:lineRule="exact"/>
            <w:rPr>
              <w:sz w:val="16"/>
              <w:szCs w:val="16"/>
              <w:lang w:val="it-IT"/>
            </w:rPr>
          </w:pPr>
          <w:r w:rsidRPr="00446D11">
            <w:rPr>
              <w:sz w:val="16"/>
              <w:szCs w:val="16"/>
              <w:lang w:val="it-IT"/>
            </w:rPr>
            <w:t xml:space="preserve">Tel. 0471 41 40 30 </w:t>
          </w:r>
          <w:r w:rsidRPr="006354A3">
            <w:rPr>
              <w:rFonts w:ascii="Wingdings" w:hAnsi="Wingdings"/>
              <w:color w:val="808080"/>
              <w:sz w:val="16"/>
              <w:szCs w:val="16"/>
            </w:rPr>
            <w:t></w:t>
          </w:r>
          <w:r w:rsidRPr="00446D11">
            <w:rPr>
              <w:sz w:val="16"/>
              <w:szCs w:val="16"/>
              <w:lang w:val="it-IT"/>
            </w:rPr>
            <w:t xml:space="preserve"> Fax 0471 41 40 09</w:t>
          </w:r>
        </w:p>
        <w:p w:rsidR="00573AED" w:rsidRPr="00446D11" w:rsidRDefault="00573AED" w:rsidP="00573AED">
          <w:pPr>
            <w:spacing w:line="180" w:lineRule="exact"/>
            <w:rPr>
              <w:sz w:val="16"/>
              <w:szCs w:val="16"/>
              <w:lang w:val="it-IT"/>
            </w:rPr>
          </w:pPr>
          <w:r w:rsidRPr="00446D11">
            <w:rPr>
              <w:sz w:val="16"/>
              <w:szCs w:val="16"/>
              <w:lang w:val="it-IT"/>
            </w:rPr>
            <w:t>http://www.provinz.bz.it/acp</w:t>
          </w:r>
        </w:p>
        <w:p w:rsidR="00573AED" w:rsidRPr="00446D11" w:rsidRDefault="00573AED" w:rsidP="00573AED">
          <w:pPr>
            <w:spacing w:line="180" w:lineRule="exact"/>
            <w:rPr>
              <w:sz w:val="16"/>
              <w:szCs w:val="16"/>
              <w:lang w:val="it-IT"/>
            </w:rPr>
          </w:pPr>
          <w:r w:rsidRPr="00446D11">
            <w:rPr>
              <w:sz w:val="16"/>
              <w:szCs w:val="16"/>
              <w:lang w:val="it-IT"/>
            </w:rPr>
            <w:t>aov-acp.works@pec.prov.bz.it</w:t>
          </w:r>
        </w:p>
        <w:p w:rsidR="00573AED" w:rsidRPr="00446D11" w:rsidRDefault="00573AED" w:rsidP="00573AED">
          <w:pPr>
            <w:spacing w:line="180" w:lineRule="exact"/>
            <w:rPr>
              <w:sz w:val="16"/>
              <w:szCs w:val="16"/>
              <w:lang w:val="it-IT"/>
            </w:rPr>
          </w:pPr>
          <w:r w:rsidRPr="00446D11">
            <w:rPr>
              <w:sz w:val="16"/>
              <w:szCs w:val="16"/>
              <w:lang w:val="it-IT"/>
            </w:rPr>
            <w:t>acp.lav@@provincia.bz.it</w:t>
          </w:r>
        </w:p>
        <w:p w:rsidR="00573AED" w:rsidRPr="00446D11" w:rsidRDefault="00573AED" w:rsidP="00573AED">
          <w:pPr>
            <w:spacing w:line="180" w:lineRule="exact"/>
            <w:rPr>
              <w:sz w:val="16"/>
              <w:lang w:val="it-IT"/>
            </w:rPr>
          </w:pPr>
          <w:r w:rsidRPr="00446D11">
            <w:rPr>
              <w:sz w:val="16"/>
              <w:szCs w:val="16"/>
              <w:lang w:val="it-IT"/>
            </w:rPr>
            <w:t>Codice fiscale/Partita Iva 94116410211</w:t>
          </w:r>
        </w:p>
      </w:tc>
    </w:tr>
  </w:tbl>
  <w:p w:rsidR="00772824" w:rsidRPr="002D0DE4" w:rsidRDefault="00772824" w:rsidP="00573AED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1FE" w:rsidRDefault="00AC71FE" w:rsidP="00092646">
      <w:r>
        <w:separator/>
      </w:r>
    </w:p>
  </w:footnote>
  <w:footnote w:type="continuationSeparator" w:id="0">
    <w:p w:rsidR="00AC71FE" w:rsidRDefault="00AC71FE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7F1673">
      <w:trPr>
        <w:cantSplit/>
        <w:trHeight w:hRule="exact" w:val="460"/>
      </w:trPr>
      <w:tc>
        <w:tcPr>
          <w:tcW w:w="5245" w:type="dxa"/>
        </w:tcPr>
        <w:p w:rsidR="00772824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Default="00772824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3.1pt;height:28.55pt" filled="t">
                <v:fill color2="black"/>
                <v:imagedata r:id="rId1" o:title=""/>
              </v:shape>
            </w:pict>
          </w:r>
        </w:p>
      </w:tc>
      <w:tc>
        <w:tcPr>
          <w:tcW w:w="5245" w:type="dxa"/>
        </w:tcPr>
        <w:p w:rsidR="00772824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8343DC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Default="00772824">
          <w:pPr>
            <w:snapToGrid w:val="0"/>
            <w:spacing w:before="80" w:line="180" w:lineRule="exact"/>
            <w:ind w:right="856"/>
            <w:jc w:val="right"/>
          </w:pPr>
          <w:r>
            <w:rPr>
              <w:rStyle w:val="Numeropagina"/>
              <w:rFonts w:cs="Arial"/>
              <w:sz w:val="16"/>
              <w:szCs w:val="16"/>
            </w:rPr>
            <w:t xml:space="preserve">Pag. </w:t>
          </w:r>
          <w:r>
            <w:rPr>
              <w:rStyle w:val="Numeropagina"/>
              <w:rFonts w:cs="Arial"/>
              <w:sz w:val="16"/>
              <w:szCs w:val="16"/>
            </w:rPr>
            <w:fldChar w:fldCharType="begin"/>
          </w:r>
          <w:r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2D0DE4">
            <w:rPr>
              <w:rStyle w:val="Numeropagina"/>
              <w:rFonts w:cs="Arial"/>
              <w:noProof/>
              <w:sz w:val="16"/>
              <w:szCs w:val="16"/>
            </w:rPr>
            <w:t>10</w:t>
          </w:r>
          <w:r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AC71FE" w:rsidRPr="00446D11" w:rsidTr="00E313BE">
      <w:trPr>
        <w:cantSplit/>
        <w:trHeight w:hRule="exact" w:val="460"/>
      </w:trPr>
      <w:tc>
        <w:tcPr>
          <w:tcW w:w="4990" w:type="dxa"/>
        </w:tcPr>
        <w:p w:rsidR="00AC71FE" w:rsidRDefault="00AC71FE" w:rsidP="00AC71FE">
          <w:pPr>
            <w:spacing w:before="200" w:after="40"/>
            <w:jc w:val="right"/>
            <w:rPr>
              <w:color w:val="333333"/>
              <w:spacing w:val="2"/>
            </w:rPr>
          </w:pPr>
          <w:r>
            <w:rPr>
              <w:color w:val="333333"/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AC71FE" w:rsidRDefault="00AC71FE" w:rsidP="00AC71FE">
          <w:pPr>
            <w:jc w:val="center"/>
            <w:rPr>
              <w:color w:val="333333"/>
            </w:rPr>
          </w:pPr>
          <w:r w:rsidRPr="00AC71FE">
            <w:rPr>
              <w:noProof/>
              <w:color w:val="333333"/>
              <w:lang w:val="it-IT"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8" o:spid="_x0000_i1028" type="#_x0000_t75" alt="LW_Adler_SW_8x10" style="width:43.45pt;height:57.75pt;visibility:visible;mso-wrap-style:square">
                <v:imagedata r:id="rId1" o:title="LW_Adler_SW_8x10"/>
              </v:shape>
            </w:pict>
          </w:r>
        </w:p>
      </w:tc>
      <w:tc>
        <w:tcPr>
          <w:tcW w:w="4990" w:type="dxa"/>
        </w:tcPr>
        <w:p w:rsidR="00AC71FE" w:rsidRPr="00446D11" w:rsidRDefault="00AC71FE" w:rsidP="00AC71FE">
          <w:pPr>
            <w:spacing w:before="200" w:after="40"/>
            <w:rPr>
              <w:color w:val="333333"/>
              <w:spacing w:val="-2"/>
              <w:lang w:val="it-IT"/>
            </w:rPr>
          </w:pPr>
          <w:r w:rsidRPr="00446D11">
            <w:rPr>
              <w:color w:val="333333"/>
              <w:spacing w:val="-2"/>
              <w:lang w:val="it-IT"/>
            </w:rPr>
            <w:t>PROVINCIA AUTONOMA DI BOLZANO - ALTO ADIGE ALTO ADIGE</w:t>
          </w:r>
        </w:p>
      </w:tc>
    </w:tr>
    <w:tr w:rsidR="00AC71FE" w:rsidRPr="00446D11" w:rsidTr="00E313BE">
      <w:trPr>
        <w:cantSplit/>
        <w:trHeight w:hRule="exact" w:val="1242"/>
      </w:trPr>
      <w:tc>
        <w:tcPr>
          <w:tcW w:w="4990" w:type="dxa"/>
          <w:tcBorders>
            <w:top w:val="single" w:sz="2" w:space="0" w:color="auto"/>
          </w:tcBorders>
        </w:tcPr>
        <w:p w:rsidR="00AC71FE" w:rsidRPr="00D34F54" w:rsidRDefault="00AC71FE" w:rsidP="00AC71FE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D34F54">
            <w:rPr>
              <w:b/>
              <w:sz w:val="18"/>
              <w:lang w:val="de-DE"/>
            </w:rPr>
            <w:t xml:space="preserve">AOV - Agentur für die Verfahren und die Aufsicht </w:t>
          </w:r>
          <w:r w:rsidRPr="00D34F54">
            <w:rPr>
              <w:b/>
              <w:sz w:val="18"/>
              <w:lang w:val="de-DE"/>
            </w:rPr>
            <w:br/>
            <w:t>im Bereich öffentliche Bau-, Dienstleistungs- und Lieferaufträge</w:t>
          </w:r>
        </w:p>
        <w:p w:rsidR="00AC71FE" w:rsidRPr="00D34F54" w:rsidRDefault="00AC71FE" w:rsidP="00AC71FE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D34F54">
            <w:rPr>
              <w:sz w:val="18"/>
              <w:lang w:val="de-DE"/>
            </w:rPr>
            <w:t xml:space="preserve">EVS A - Einheitliche Vergabestelle Bauaufträge  </w:t>
          </w:r>
        </w:p>
        <w:p w:rsidR="00AC71FE" w:rsidRPr="00D34F54" w:rsidRDefault="00AC71FE" w:rsidP="00AC71FE">
          <w:pPr>
            <w:spacing w:before="60" w:line="200" w:lineRule="exact"/>
            <w:jc w:val="right"/>
            <w:rPr>
              <w:b/>
              <w:sz w:val="18"/>
              <w:lang w:val="de-DE"/>
            </w:rPr>
          </w:pPr>
        </w:p>
      </w:tc>
      <w:tc>
        <w:tcPr>
          <w:tcW w:w="1361" w:type="dxa"/>
          <w:vMerge/>
        </w:tcPr>
        <w:p w:rsidR="00AC71FE" w:rsidRPr="00D34F54" w:rsidRDefault="00AC71FE" w:rsidP="00AC71FE">
          <w:pPr>
            <w:jc w:val="center"/>
            <w:rPr>
              <w:sz w:val="17"/>
              <w:lang w:val="de-DE"/>
            </w:rPr>
          </w:pPr>
        </w:p>
      </w:tc>
      <w:tc>
        <w:tcPr>
          <w:tcW w:w="4990" w:type="dxa"/>
          <w:tcBorders>
            <w:top w:val="single" w:sz="2" w:space="0" w:color="auto"/>
          </w:tcBorders>
        </w:tcPr>
        <w:p w:rsidR="00AC71FE" w:rsidRPr="00446D11" w:rsidRDefault="00AC71FE" w:rsidP="00AC71FE">
          <w:pPr>
            <w:spacing w:before="60" w:line="200" w:lineRule="exact"/>
            <w:rPr>
              <w:b/>
              <w:sz w:val="18"/>
              <w:lang w:val="it-IT"/>
            </w:rPr>
          </w:pPr>
          <w:r w:rsidRPr="00446D11">
            <w:rPr>
              <w:b/>
              <w:sz w:val="18"/>
              <w:lang w:val="it-IT"/>
            </w:rPr>
            <w:t xml:space="preserve">ACP - Agenzia per i procedimenti e la vigilanza </w:t>
          </w:r>
          <w:r w:rsidRPr="00446D11">
            <w:rPr>
              <w:b/>
              <w:sz w:val="18"/>
              <w:lang w:val="it-IT"/>
            </w:rPr>
            <w:br/>
            <w:t xml:space="preserve">in materia di contratti pubblici di lavori, servizi e </w:t>
          </w:r>
          <w:r w:rsidRPr="00446D11">
            <w:rPr>
              <w:b/>
              <w:sz w:val="18"/>
              <w:lang w:val="it-IT"/>
            </w:rPr>
            <w:br/>
            <w:t>forniture</w:t>
          </w:r>
        </w:p>
        <w:p w:rsidR="00AC71FE" w:rsidRPr="00446D11" w:rsidRDefault="00AC71FE" w:rsidP="00AC71FE">
          <w:pPr>
            <w:spacing w:before="60" w:line="200" w:lineRule="exact"/>
            <w:rPr>
              <w:b/>
              <w:sz w:val="18"/>
              <w:lang w:val="it-IT"/>
            </w:rPr>
          </w:pPr>
          <w:r w:rsidRPr="00446D11">
            <w:rPr>
              <w:sz w:val="18"/>
              <w:lang w:val="it-IT"/>
            </w:rPr>
            <w:t>SUA L - Stazione Unica Appaltante Lavori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71FE"/>
    <w:rsid w:val="00010C16"/>
    <w:rsid w:val="00024245"/>
    <w:rsid w:val="00024839"/>
    <w:rsid w:val="00025E95"/>
    <w:rsid w:val="000356D5"/>
    <w:rsid w:val="00047AA6"/>
    <w:rsid w:val="00050966"/>
    <w:rsid w:val="00060476"/>
    <w:rsid w:val="00092646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13555"/>
    <w:rsid w:val="00124BDE"/>
    <w:rsid w:val="00131B8E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C6B92"/>
    <w:rsid w:val="002D0DE4"/>
    <w:rsid w:val="002D70EB"/>
    <w:rsid w:val="002D7C4C"/>
    <w:rsid w:val="002E2CFC"/>
    <w:rsid w:val="002E608E"/>
    <w:rsid w:val="00310C05"/>
    <w:rsid w:val="00310EDF"/>
    <w:rsid w:val="00311D53"/>
    <w:rsid w:val="003133DA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B1C"/>
    <w:rsid w:val="00551D67"/>
    <w:rsid w:val="00557D04"/>
    <w:rsid w:val="00561403"/>
    <w:rsid w:val="00573AED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6328"/>
    <w:rsid w:val="00686F45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5531"/>
    <w:rsid w:val="006F0FC3"/>
    <w:rsid w:val="007032A6"/>
    <w:rsid w:val="00716BF7"/>
    <w:rsid w:val="007421BD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7BA5"/>
    <w:rsid w:val="007E0605"/>
    <w:rsid w:val="007F1673"/>
    <w:rsid w:val="007F16F5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7626"/>
    <w:rsid w:val="008844FB"/>
    <w:rsid w:val="00893C5D"/>
    <w:rsid w:val="008941F1"/>
    <w:rsid w:val="008960BD"/>
    <w:rsid w:val="00897307"/>
    <w:rsid w:val="008A3C80"/>
    <w:rsid w:val="008B2732"/>
    <w:rsid w:val="008B6C78"/>
    <w:rsid w:val="008D0123"/>
    <w:rsid w:val="008D1DDC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96D49"/>
    <w:rsid w:val="009A249E"/>
    <w:rsid w:val="009A66B6"/>
    <w:rsid w:val="009B1385"/>
    <w:rsid w:val="009D03C9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5B8E"/>
    <w:rsid w:val="00A768E4"/>
    <w:rsid w:val="00A81EDA"/>
    <w:rsid w:val="00A85754"/>
    <w:rsid w:val="00A93EF2"/>
    <w:rsid w:val="00AA0F30"/>
    <w:rsid w:val="00AB1095"/>
    <w:rsid w:val="00AB1B8E"/>
    <w:rsid w:val="00AC675E"/>
    <w:rsid w:val="00AC6B55"/>
    <w:rsid w:val="00AC71FE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73B9C"/>
    <w:rsid w:val="00B75E03"/>
    <w:rsid w:val="00B84B97"/>
    <w:rsid w:val="00B85125"/>
    <w:rsid w:val="00B8522D"/>
    <w:rsid w:val="00B91579"/>
    <w:rsid w:val="00BA6C37"/>
    <w:rsid w:val="00BA761B"/>
    <w:rsid w:val="00BB2B21"/>
    <w:rsid w:val="00BB6312"/>
    <w:rsid w:val="00BC0B4B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7AE8"/>
    <w:rsid w:val="00C81080"/>
    <w:rsid w:val="00C97E56"/>
    <w:rsid w:val="00CA15EB"/>
    <w:rsid w:val="00CA3347"/>
    <w:rsid w:val="00CA53E0"/>
    <w:rsid w:val="00CB394F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50C9E"/>
    <w:rsid w:val="00F51E1B"/>
    <w:rsid w:val="00F609C7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78FBBC59"/>
  <w15:chartTrackingRefBased/>
  <w15:docId w15:val="{F14FBD1F-F7D0-4248-8C35-A5F5E07E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aliases w:val=" Carattere Carattere9 Zchn Zchn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 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 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 Char1 Carattere"/>
    <w:semiHidden/>
    <w:rsid w:val="00F84F82"/>
    <w:rPr>
      <w:lang w:val="it-IT" w:eastAsia="it-IT" w:bidi="ar-SA"/>
    </w:rPr>
  </w:style>
  <w:style w:type="character" w:customStyle="1" w:styleId="Carattere4">
    <w:name w:val=" 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 Carattere Carattere9 Zchn Zchn Carattere Carattere"/>
    <w:basedOn w:val="Normale"/>
    <w:link w:val="Carpredefinitoparagrafo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 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C:\CD-PAB\Impl\template\Logos\nologo-sw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2%20Ausschreibungen\2018\012%20Convenzione_KHBZ_RM%203T+1,5T%20(SF,MN)\03.%20Discipl+alleg+criteri+bando\da%20pubblicare\Documentaz.%20amm\03%20Allegato%20A1te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 Allegato A1ter.dot</Template>
  <TotalTime>0</TotalTime>
  <Pages>10</Pages>
  <Words>2317</Words>
  <Characters>13213</Characters>
  <Application>Microsoft Office Word</Application>
  <DocSecurity>0</DocSecurity>
  <Lines>110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15500</CharactersWithSpaces>
  <SharedDoc>false</SharedDoc>
  <HLinks>
    <vt:vector size="12" baseType="variant"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Sassani, Francesca</dc:creator>
  <cp:keywords/>
  <dc:description/>
  <cp:lastModifiedBy>Sassani, Francesca</cp:lastModifiedBy>
  <cp:revision>4</cp:revision>
  <cp:lastPrinted>2014-08-21T09:45:00Z</cp:lastPrinted>
  <dcterms:created xsi:type="dcterms:W3CDTF">2018-04-19T09:29:00Z</dcterms:created>
  <dcterms:modified xsi:type="dcterms:W3CDTF">2018-04-19T09:39:00Z</dcterms:modified>
</cp:coreProperties>
</file>